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7DB4" w:rsidRPr="00A42154" w:rsidRDefault="00357DB4" w:rsidP="00A42154">
      <w:pPr>
        <w:ind w:firstLine="0"/>
        <w:rPr>
          <w:rFonts w:ascii="Trebuchet MS" w:hAnsi="Trebuchet MS"/>
          <w:sz w:val="18"/>
          <w:szCs w:val="18"/>
        </w:rPr>
      </w:pPr>
    </w:p>
    <w:p w:rsidR="00D6092D" w:rsidRPr="00D6092D" w:rsidRDefault="00BD3D37" w:rsidP="00D6092D">
      <w:pPr>
        <w:pStyle w:val="Titolo2"/>
        <w:numPr>
          <w:ilvl w:val="0"/>
          <w:numId w:val="0"/>
        </w:numPr>
        <w:spacing w:after="0"/>
        <w:ind w:left="576"/>
        <w:jc w:val="center"/>
        <w:rPr>
          <w:rFonts w:ascii="Trebuchet MS" w:hAnsi="Trebuchet MS"/>
          <w:sz w:val="18"/>
          <w:szCs w:val="18"/>
        </w:rPr>
      </w:pPr>
      <w:bookmarkStart w:id="0" w:name="_Toc481741050"/>
      <w:r w:rsidRPr="009E380B">
        <w:t xml:space="preserve">VERBALE </w:t>
      </w:r>
      <w:bookmarkEnd w:id="0"/>
      <w:r w:rsidR="00D6092D">
        <w:rPr>
          <w:lang w:val="it-IT"/>
        </w:rPr>
        <w:t>RELATIVO AL</w:t>
      </w:r>
      <w:r w:rsidR="00184295">
        <w:rPr>
          <w:lang w:val="it-IT"/>
        </w:rPr>
        <w:t>LA VARIAZIONE AL</w:t>
      </w:r>
      <w:r w:rsidR="00D6092D">
        <w:rPr>
          <w:lang w:val="it-IT"/>
        </w:rPr>
        <w:t xml:space="preserve"> BILANCIO DI PREVISIONE</w:t>
      </w:r>
    </w:p>
    <w:p w:rsidR="00BD3D37" w:rsidRPr="00D6092D" w:rsidRDefault="00BD3D37" w:rsidP="00D6092D">
      <w:pPr>
        <w:pStyle w:val="Titolo2"/>
        <w:numPr>
          <w:ilvl w:val="0"/>
          <w:numId w:val="0"/>
        </w:numPr>
        <w:spacing w:after="0"/>
        <w:jc w:val="center"/>
        <w:rPr>
          <w:rFonts w:ascii="Trebuchet MS" w:hAnsi="Trebuchet MS"/>
          <w:sz w:val="18"/>
          <w:szCs w:val="18"/>
        </w:rPr>
      </w:pPr>
      <w:r w:rsidRPr="00D6092D">
        <w:rPr>
          <w:rFonts w:ascii="Trebuchet MS" w:hAnsi="Trebuchet MS"/>
          <w:sz w:val="18"/>
          <w:szCs w:val="18"/>
        </w:rPr>
        <w:t xml:space="preserve">VERBALE N.  </w:t>
      </w:r>
      <w:r w:rsidR="00C60495" w:rsidRPr="00D6092D">
        <w:rPr>
          <w:rFonts w:ascii="Trebuchet MS" w:hAnsi="Trebuchet MS"/>
          <w:sz w:val="18"/>
          <w:szCs w:val="18"/>
        </w:rPr>
        <w:t>..</w:t>
      </w:r>
      <w:r w:rsidRPr="00D6092D">
        <w:rPr>
          <w:rFonts w:ascii="Trebuchet MS" w:hAnsi="Trebuchet MS"/>
          <w:sz w:val="18"/>
          <w:szCs w:val="18"/>
        </w:rPr>
        <w:t>./20…</w:t>
      </w:r>
    </w:p>
    <w:p w:rsidR="00BD3D37" w:rsidRPr="00A42154" w:rsidRDefault="00BD3D37" w:rsidP="00A42154">
      <w:pPr>
        <w:spacing w:after="0"/>
        <w:ind w:firstLine="0"/>
        <w:rPr>
          <w:rFonts w:ascii="Trebuchet MS" w:hAnsi="Trebuchet MS" w:cs="Arial"/>
          <w:sz w:val="18"/>
          <w:szCs w:val="18"/>
        </w:rPr>
      </w:pPr>
    </w:p>
    <w:p w:rsidR="00BD3D37" w:rsidRDefault="00BD3D37" w:rsidP="00A42154">
      <w:pPr>
        <w:ind w:firstLine="0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 xml:space="preserve">In data 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…</w:t>
      </w:r>
      <w:r w:rsidRPr="00A42154">
        <w:rPr>
          <w:rFonts w:ascii="Trebuchet MS" w:hAnsi="Trebuchet MS"/>
          <w:sz w:val="18"/>
          <w:szCs w:val="18"/>
        </w:rPr>
        <w:t>/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…</w:t>
      </w:r>
      <w:r w:rsidRPr="00A42154">
        <w:rPr>
          <w:rFonts w:ascii="Trebuchet MS" w:hAnsi="Trebuchet MS"/>
          <w:sz w:val="18"/>
          <w:szCs w:val="18"/>
        </w:rPr>
        <w:t>/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…… alle ore …</w:t>
      </w:r>
      <w:r w:rsidRPr="00A42154">
        <w:rPr>
          <w:rFonts w:ascii="Trebuchet MS" w:hAnsi="Trebuchet MS"/>
          <w:sz w:val="18"/>
          <w:szCs w:val="18"/>
        </w:rPr>
        <w:t>: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…</w:t>
      </w:r>
      <w:r w:rsidRPr="00A42154">
        <w:rPr>
          <w:rFonts w:ascii="Trebuchet MS" w:hAnsi="Trebuchet MS"/>
          <w:sz w:val="18"/>
          <w:szCs w:val="18"/>
        </w:rPr>
        <w:t>, presso [</w:t>
      </w:r>
      <w:r w:rsidRPr="00A42154">
        <w:rPr>
          <w:rFonts w:ascii="Trebuchet MS" w:hAnsi="Trebuchet MS"/>
          <w:i/>
          <w:sz w:val="18"/>
          <w:szCs w:val="18"/>
        </w:rPr>
        <w:t>la sede legale/gli uffici amministrativi dell’Ente</w:t>
      </w:r>
      <w:r w:rsidRPr="00A42154">
        <w:rPr>
          <w:rFonts w:ascii="Trebuchet MS" w:hAnsi="Trebuchet MS"/>
          <w:sz w:val="18"/>
          <w:szCs w:val="18"/>
        </w:rPr>
        <w:t xml:space="preserve">] 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………………,</w:t>
      </w:r>
      <w:r w:rsidRPr="00A42154">
        <w:rPr>
          <w:rFonts w:ascii="Trebuchet MS" w:hAnsi="Trebuchet MS"/>
          <w:sz w:val="18"/>
          <w:szCs w:val="18"/>
        </w:rPr>
        <w:t xml:space="preserve"> in 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………………………, </w:t>
      </w:r>
      <w:r w:rsidRPr="00A42154">
        <w:rPr>
          <w:rFonts w:ascii="Trebuchet MS" w:hAnsi="Trebuchet MS"/>
          <w:i/>
          <w:sz w:val="18"/>
          <w:szCs w:val="18"/>
        </w:rPr>
        <w:t>via/piazza</w:t>
      </w:r>
      <w:r w:rsidRPr="00A42154">
        <w:rPr>
          <w:rFonts w:ascii="Trebuchet MS" w:hAnsi="Trebuchet MS"/>
          <w:sz w:val="18"/>
          <w:szCs w:val="18"/>
        </w:rPr>
        <w:t xml:space="preserve"> 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……………, si è riunito, previa regolare convocazione, il </w:t>
      </w:r>
      <w:r w:rsidRPr="00A42154">
        <w:rPr>
          <w:rFonts w:ascii="Trebuchet MS" w:eastAsia="Arial" w:hAnsi="Trebuchet MS"/>
          <w:i/>
          <w:color w:val="000000"/>
          <w:sz w:val="18"/>
          <w:szCs w:val="18"/>
          <w:lang w:eastAsia="zh-CN"/>
        </w:rPr>
        <w:t>Collegio dei revisori dei conti/ sindacale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, nelle</w:t>
      </w:r>
      <w:r w:rsidRPr="00A42154">
        <w:rPr>
          <w:rFonts w:ascii="Trebuchet MS" w:hAnsi="Trebuchet MS"/>
          <w:sz w:val="18"/>
          <w:szCs w:val="18"/>
        </w:rPr>
        <w:t xml:space="preserve"> persone di</w:t>
      </w:r>
    </w:p>
    <w:p w:rsidR="00B027AF" w:rsidRPr="00A42154" w:rsidRDefault="00B027AF" w:rsidP="00A42154">
      <w:pPr>
        <w:ind w:firstLine="0"/>
        <w:rPr>
          <w:rFonts w:ascii="Trebuchet MS" w:eastAsia="Arial" w:hAnsi="Trebuchet MS"/>
          <w:color w:val="000000"/>
          <w:sz w:val="18"/>
          <w:szCs w:val="18"/>
          <w:lang w:eastAsia="zh-C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5"/>
        <w:gridCol w:w="3368"/>
        <w:gridCol w:w="2151"/>
      </w:tblGrid>
      <w:tr w:rsidR="00BD3D37" w:rsidRPr="00A42154" w:rsidTr="002F2AD9">
        <w:trPr>
          <w:jc w:val="center"/>
        </w:trPr>
        <w:tc>
          <w:tcPr>
            <w:tcW w:w="2594" w:type="dxa"/>
          </w:tcPr>
          <w:p w:rsidR="00BD3D37" w:rsidRPr="00A42154" w:rsidRDefault="00BD3D37" w:rsidP="002F2AD9">
            <w:pPr>
              <w:spacing w:line="360" w:lineRule="auto"/>
              <w:ind w:firstLine="0"/>
              <w:rPr>
                <w:rFonts w:ascii="Trebuchet MS" w:hAnsi="Trebuchet MS"/>
                <w:sz w:val="18"/>
                <w:szCs w:val="18"/>
              </w:rPr>
            </w:pPr>
            <w:r w:rsidRPr="00A42154">
              <w:rPr>
                <w:rFonts w:ascii="Trebuchet MS" w:hAnsi="Trebuchet MS"/>
                <w:sz w:val="18"/>
                <w:szCs w:val="18"/>
              </w:rPr>
              <w:t>Dott. ……………………</w:t>
            </w:r>
          </w:p>
        </w:tc>
        <w:tc>
          <w:tcPr>
            <w:tcW w:w="2936" w:type="dxa"/>
          </w:tcPr>
          <w:p w:rsidR="00BD3D37" w:rsidRPr="00A42154" w:rsidRDefault="00BD3D37" w:rsidP="002F2AD9">
            <w:pPr>
              <w:spacing w:line="360" w:lineRule="auto"/>
              <w:ind w:firstLine="0"/>
              <w:rPr>
                <w:rFonts w:ascii="Trebuchet MS" w:hAnsi="Trebuchet MS"/>
                <w:sz w:val="18"/>
                <w:szCs w:val="18"/>
              </w:rPr>
            </w:pPr>
            <w:r w:rsidRPr="00A42154">
              <w:rPr>
                <w:rFonts w:ascii="Trebuchet MS" w:hAnsi="Trebuchet MS"/>
                <w:sz w:val="18"/>
                <w:szCs w:val="18"/>
              </w:rPr>
              <w:t>Presidente in rappresentanza del ………..</w:t>
            </w:r>
          </w:p>
        </w:tc>
        <w:tc>
          <w:tcPr>
            <w:tcW w:w="1875" w:type="dxa"/>
          </w:tcPr>
          <w:p w:rsidR="00BD3D37" w:rsidRPr="00A42154" w:rsidRDefault="00BD3D37" w:rsidP="002F2AD9">
            <w:pPr>
              <w:ind w:firstLine="0"/>
              <w:rPr>
                <w:rFonts w:ascii="Trebuchet MS" w:hAnsi="Trebuchet MS"/>
                <w:sz w:val="18"/>
                <w:szCs w:val="18"/>
              </w:rPr>
            </w:pPr>
            <w:r w:rsidRPr="00A42154">
              <w:rPr>
                <w:rFonts w:ascii="Trebuchet MS" w:hAnsi="Trebuchet MS"/>
                <w:sz w:val="18"/>
                <w:szCs w:val="18"/>
              </w:rPr>
              <w:t>Presente/Assente</w:t>
            </w:r>
            <w:r w:rsidRPr="002F2AD9">
              <w:rPr>
                <w:rStyle w:val="Rimandonotaapidipagina"/>
              </w:rPr>
              <w:footnoteReference w:id="1"/>
            </w:r>
          </w:p>
        </w:tc>
      </w:tr>
      <w:tr w:rsidR="00BD3D37" w:rsidRPr="00A42154" w:rsidTr="002F2AD9">
        <w:trPr>
          <w:jc w:val="center"/>
        </w:trPr>
        <w:tc>
          <w:tcPr>
            <w:tcW w:w="2594" w:type="dxa"/>
          </w:tcPr>
          <w:p w:rsidR="00BD3D37" w:rsidRPr="00A42154" w:rsidRDefault="00BD3D37" w:rsidP="002F2AD9">
            <w:pPr>
              <w:spacing w:line="360" w:lineRule="auto"/>
              <w:ind w:firstLine="0"/>
              <w:rPr>
                <w:rFonts w:ascii="Trebuchet MS" w:hAnsi="Trebuchet MS"/>
                <w:sz w:val="18"/>
                <w:szCs w:val="18"/>
              </w:rPr>
            </w:pPr>
            <w:r w:rsidRPr="00A42154">
              <w:rPr>
                <w:rFonts w:ascii="Trebuchet MS" w:hAnsi="Trebuchet MS"/>
                <w:sz w:val="18"/>
                <w:szCs w:val="18"/>
              </w:rPr>
              <w:t>Dott. ……………………</w:t>
            </w:r>
          </w:p>
        </w:tc>
        <w:tc>
          <w:tcPr>
            <w:tcW w:w="2936" w:type="dxa"/>
          </w:tcPr>
          <w:p w:rsidR="00BD3D37" w:rsidRPr="00A42154" w:rsidRDefault="00BD3D37" w:rsidP="002F2AD9">
            <w:pPr>
              <w:spacing w:line="360" w:lineRule="auto"/>
              <w:ind w:right="-108" w:firstLine="0"/>
              <w:rPr>
                <w:rFonts w:ascii="Trebuchet MS" w:hAnsi="Trebuchet MS"/>
                <w:sz w:val="18"/>
                <w:szCs w:val="18"/>
              </w:rPr>
            </w:pPr>
            <w:r w:rsidRPr="00A42154">
              <w:rPr>
                <w:rFonts w:ascii="Trebuchet MS" w:hAnsi="Trebuchet MS"/>
                <w:sz w:val="18"/>
                <w:szCs w:val="18"/>
              </w:rPr>
              <w:t>Componente effettivo  in rappresentanza del …………</w:t>
            </w:r>
          </w:p>
        </w:tc>
        <w:tc>
          <w:tcPr>
            <w:tcW w:w="1875" w:type="dxa"/>
          </w:tcPr>
          <w:p w:rsidR="00BD3D37" w:rsidRPr="00A42154" w:rsidRDefault="00BD3D37" w:rsidP="002F2AD9">
            <w:pPr>
              <w:spacing w:line="360" w:lineRule="auto"/>
              <w:ind w:firstLine="0"/>
              <w:rPr>
                <w:rFonts w:ascii="Trebuchet MS" w:hAnsi="Trebuchet MS"/>
                <w:sz w:val="18"/>
                <w:szCs w:val="18"/>
              </w:rPr>
            </w:pPr>
            <w:r w:rsidRPr="00A42154">
              <w:rPr>
                <w:rFonts w:ascii="Trebuchet MS" w:hAnsi="Trebuchet MS"/>
                <w:sz w:val="18"/>
                <w:szCs w:val="18"/>
              </w:rPr>
              <w:t>Presente/Assente</w:t>
            </w:r>
          </w:p>
        </w:tc>
      </w:tr>
      <w:tr w:rsidR="00BD3D37" w:rsidRPr="00A42154" w:rsidTr="002F2AD9">
        <w:trPr>
          <w:jc w:val="center"/>
        </w:trPr>
        <w:tc>
          <w:tcPr>
            <w:tcW w:w="2594" w:type="dxa"/>
          </w:tcPr>
          <w:p w:rsidR="00BD3D37" w:rsidRPr="00A42154" w:rsidRDefault="00BD3D37" w:rsidP="002F2AD9">
            <w:pPr>
              <w:spacing w:line="360" w:lineRule="auto"/>
              <w:ind w:firstLine="0"/>
              <w:rPr>
                <w:rFonts w:ascii="Trebuchet MS" w:hAnsi="Trebuchet MS"/>
                <w:sz w:val="18"/>
                <w:szCs w:val="18"/>
              </w:rPr>
            </w:pPr>
            <w:r w:rsidRPr="00A42154">
              <w:rPr>
                <w:rFonts w:ascii="Trebuchet MS" w:hAnsi="Trebuchet MS"/>
                <w:sz w:val="18"/>
                <w:szCs w:val="18"/>
              </w:rPr>
              <w:t>Dott. ……………………</w:t>
            </w:r>
          </w:p>
        </w:tc>
        <w:tc>
          <w:tcPr>
            <w:tcW w:w="2936" w:type="dxa"/>
          </w:tcPr>
          <w:p w:rsidR="00BD3D37" w:rsidRPr="00A42154" w:rsidRDefault="00BD3D37" w:rsidP="002F2AD9">
            <w:pPr>
              <w:spacing w:line="360" w:lineRule="auto"/>
              <w:ind w:firstLine="0"/>
              <w:rPr>
                <w:rFonts w:ascii="Trebuchet MS" w:hAnsi="Trebuchet MS"/>
                <w:sz w:val="18"/>
                <w:szCs w:val="18"/>
              </w:rPr>
            </w:pPr>
            <w:r w:rsidRPr="00A42154">
              <w:rPr>
                <w:rFonts w:ascii="Trebuchet MS" w:hAnsi="Trebuchet MS"/>
                <w:sz w:val="18"/>
                <w:szCs w:val="18"/>
              </w:rPr>
              <w:t>Componente effettivo in rappresentanza del ………..</w:t>
            </w:r>
          </w:p>
        </w:tc>
        <w:tc>
          <w:tcPr>
            <w:tcW w:w="1875" w:type="dxa"/>
          </w:tcPr>
          <w:p w:rsidR="00BD3D37" w:rsidRPr="00A42154" w:rsidRDefault="00BD3D37" w:rsidP="002F2AD9">
            <w:pPr>
              <w:spacing w:line="360" w:lineRule="auto"/>
              <w:ind w:firstLine="0"/>
              <w:rPr>
                <w:rFonts w:ascii="Trebuchet MS" w:hAnsi="Trebuchet MS"/>
                <w:sz w:val="18"/>
                <w:szCs w:val="18"/>
              </w:rPr>
            </w:pPr>
            <w:r w:rsidRPr="00A42154">
              <w:rPr>
                <w:rFonts w:ascii="Trebuchet MS" w:hAnsi="Trebuchet MS"/>
                <w:sz w:val="18"/>
                <w:szCs w:val="18"/>
              </w:rPr>
              <w:t>Presente/Assente</w:t>
            </w:r>
          </w:p>
        </w:tc>
      </w:tr>
    </w:tbl>
    <w:p w:rsidR="00BD3D37" w:rsidRPr="00A42154" w:rsidRDefault="00BD3D37" w:rsidP="00A42154">
      <w:pPr>
        <w:spacing w:after="0"/>
        <w:ind w:firstLine="0"/>
        <w:rPr>
          <w:rFonts w:ascii="Trebuchet MS" w:hAnsi="Trebuchet MS"/>
          <w:bCs/>
          <w:sz w:val="18"/>
          <w:szCs w:val="18"/>
        </w:rPr>
      </w:pPr>
    </w:p>
    <w:p w:rsidR="00BD3D37" w:rsidRPr="00A42154" w:rsidRDefault="00BD3D37" w:rsidP="00A42154">
      <w:pPr>
        <w:ind w:firstLine="0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 xml:space="preserve">per procedere all’esame del </w:t>
      </w:r>
      <w:r w:rsidR="00D6092D">
        <w:rPr>
          <w:rFonts w:ascii="Trebuchet MS" w:hAnsi="Trebuchet MS"/>
          <w:sz w:val="18"/>
          <w:szCs w:val="18"/>
        </w:rPr>
        <w:t xml:space="preserve">Bilancio di Previsione </w:t>
      </w:r>
      <w:r w:rsidRPr="00A42154">
        <w:rPr>
          <w:rFonts w:ascii="Trebuchet MS" w:hAnsi="Trebuchet MS"/>
          <w:sz w:val="18"/>
          <w:szCs w:val="18"/>
        </w:rPr>
        <w:t>all’anno</w:t>
      </w:r>
      <w:r w:rsidR="00D6092D">
        <w:rPr>
          <w:rFonts w:ascii="Trebuchet MS" w:hAnsi="Trebuchet MS"/>
          <w:sz w:val="18"/>
          <w:szCs w:val="18"/>
        </w:rPr>
        <w:t xml:space="preserve"> </w:t>
      </w:r>
      <w:r w:rsidR="00614D58">
        <w:rPr>
          <w:rFonts w:ascii="Trebuchet MS" w:hAnsi="Trebuchet MS"/>
          <w:sz w:val="18"/>
          <w:szCs w:val="18"/>
        </w:rPr>
        <w:t>2024</w:t>
      </w:r>
      <w:r w:rsidRPr="00A42154">
        <w:rPr>
          <w:rFonts w:ascii="Trebuchet MS" w:hAnsi="Trebuchet MS"/>
          <w:sz w:val="18"/>
          <w:szCs w:val="18"/>
        </w:rPr>
        <w:t xml:space="preserve"> </w:t>
      </w:r>
    </w:p>
    <w:p w:rsidR="00BD3D37" w:rsidRPr="00A42154" w:rsidRDefault="00BD3D37" w:rsidP="00A42154">
      <w:pPr>
        <w:tabs>
          <w:tab w:val="left" w:pos="5670"/>
        </w:tabs>
        <w:ind w:firstLine="0"/>
        <w:rPr>
          <w:rFonts w:ascii="Trebuchet MS" w:eastAsia="Arial" w:hAnsi="Trebuchet MS"/>
          <w:color w:val="000000"/>
          <w:sz w:val="18"/>
          <w:szCs w:val="18"/>
          <w:lang w:eastAsia="zh-CN"/>
        </w:rPr>
      </w:pP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Il predetto documento contabile, corredato della relativa documentazione, è stato trasmesso al Collegio dei revisori/collegio sindacale con nota n. ………….del …………….. ,  in conformità a quanto previsto</w:t>
      </w:r>
      <w:r w:rsidRPr="00A42154">
        <w:rPr>
          <w:rFonts w:ascii="Trebuchet MS" w:eastAsia="Arial" w:hAnsi="Trebuchet MS"/>
          <w:color w:val="000000"/>
          <w:sz w:val="18"/>
          <w:szCs w:val="18"/>
        </w:rPr>
        <w:t xml:space="preserve"> dall’articolo 20, comma 3, del decreto legislativo 30 giugno 2011, n. 123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,   per acquisirne il relativo parere di competenza. </w:t>
      </w:r>
    </w:p>
    <w:p w:rsidR="00BD3D37" w:rsidRPr="00A42154" w:rsidRDefault="00BD3D37" w:rsidP="00A42154">
      <w:pPr>
        <w:suppressAutoHyphens/>
        <w:ind w:firstLine="0"/>
        <w:rPr>
          <w:rFonts w:ascii="Trebuchet MS" w:eastAsia="Arial" w:hAnsi="Trebuchet MS"/>
          <w:color w:val="000000"/>
          <w:sz w:val="18"/>
          <w:szCs w:val="18"/>
          <w:lang w:eastAsia="zh-CN"/>
        </w:rPr>
      </w:pP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Il Collegio viene assistito, nell'esame del  predetto elaborato contabile, dal Responsabile dell’Ufficio di …………….., nella persona del Dott……………….., appositamente invitato dall’organo di controllo, per fornire a quest’ultimo tutti gli elementi informativi necessari per la redazione del prescritto parere.  </w:t>
      </w:r>
    </w:p>
    <w:p w:rsidR="00184295" w:rsidRDefault="00BD3D37" w:rsidP="00A42154">
      <w:pPr>
        <w:ind w:firstLine="0"/>
        <w:rPr>
          <w:rFonts w:ascii="Trebuchet MS" w:eastAsia="Arial" w:hAnsi="Trebuchet MS"/>
          <w:color w:val="000000"/>
          <w:sz w:val="18"/>
          <w:szCs w:val="18"/>
          <w:lang w:eastAsia="zh-CN"/>
        </w:rPr>
      </w:pP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Il Collegio dopo aver acquisito ogni utile notizia al riguardo ed aver effettuato le opportune verifiche,</w:t>
      </w:r>
      <w:r w:rsidR="00184295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 alla suindicata proposta di Variazione,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 redige la relazione al Rendiconto  generale per l’esercizio finanziario</w:t>
      </w:r>
      <w:r w:rsidR="0039452E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 </w:t>
      </w:r>
      <w:r w:rsidR="00614D58">
        <w:rPr>
          <w:rFonts w:ascii="Trebuchet MS" w:eastAsia="Arial" w:hAnsi="Trebuchet MS"/>
          <w:color w:val="000000"/>
          <w:sz w:val="18"/>
          <w:szCs w:val="18"/>
          <w:lang w:eastAsia="zh-CN"/>
        </w:rPr>
        <w:t>2024</w:t>
      </w:r>
      <w:r w:rsidR="0039452E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 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che viene allegata al presente verbale e ne costituisce parte integrante</w:t>
      </w:r>
      <w:r w:rsidR="00184295">
        <w:rPr>
          <w:rFonts w:ascii="Trebuchet MS" w:eastAsia="Arial" w:hAnsi="Trebuchet MS"/>
          <w:color w:val="000000"/>
          <w:sz w:val="18"/>
          <w:szCs w:val="18"/>
          <w:lang w:eastAsia="zh-CN"/>
        </w:rPr>
        <w:t>.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 </w:t>
      </w:r>
    </w:p>
    <w:p w:rsidR="00BD3D37" w:rsidRPr="00A42154" w:rsidRDefault="00BD3D37" w:rsidP="00A42154">
      <w:pPr>
        <w:ind w:firstLine="0"/>
        <w:rPr>
          <w:rFonts w:ascii="Trebuchet MS" w:eastAsia="Arial" w:hAnsi="Trebuchet MS"/>
          <w:color w:val="000000"/>
          <w:sz w:val="18"/>
          <w:szCs w:val="18"/>
          <w:lang w:eastAsia="zh-CN"/>
        </w:rPr>
      </w:pP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Il Collegio rammenta, infine, che</w:t>
      </w:r>
      <w:r w:rsidR="00184295">
        <w:rPr>
          <w:rFonts w:ascii="Trebuchet MS" w:eastAsia="Arial" w:hAnsi="Trebuchet MS"/>
          <w:color w:val="000000"/>
          <w:sz w:val="18"/>
          <w:szCs w:val="18"/>
          <w:lang w:eastAsia="zh-CN"/>
        </w:rPr>
        <w:t xml:space="preserve"> la delibera di approvazione della variazione di cui trattasi dovrà essere trasmessa </w:t>
      </w:r>
      <w:r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all’Amministrazione vigilante e al Ministero dell’economia e delle finanze.</w:t>
      </w:r>
    </w:p>
    <w:p w:rsidR="00BD3D37" w:rsidRPr="00A42154" w:rsidRDefault="00BD3D37" w:rsidP="00A42154">
      <w:pPr>
        <w:ind w:firstLine="0"/>
        <w:rPr>
          <w:rFonts w:ascii="Trebuchet MS" w:eastAsia="Calibri" w:hAnsi="Trebuchet MS"/>
          <w:color w:val="000000"/>
          <w:sz w:val="18"/>
          <w:szCs w:val="18"/>
        </w:rPr>
      </w:pPr>
      <w:r w:rsidRPr="00A42154">
        <w:rPr>
          <w:rFonts w:ascii="Trebuchet MS" w:eastAsia="Calibri" w:hAnsi="Trebuchet MS"/>
          <w:color w:val="000000"/>
          <w:sz w:val="18"/>
          <w:szCs w:val="18"/>
        </w:rPr>
        <w:t xml:space="preserve">Non essendovi altre questioni da trattare, la riunione termina alle ore </w:t>
      </w:r>
      <w:r w:rsidR="00CB23D6" w:rsidRPr="00A42154">
        <w:rPr>
          <w:rFonts w:ascii="Trebuchet MS" w:eastAsia="Arial" w:hAnsi="Trebuchet MS"/>
          <w:color w:val="000000"/>
          <w:sz w:val="18"/>
          <w:szCs w:val="18"/>
          <w:lang w:eastAsia="zh-CN"/>
        </w:rPr>
        <w:t>………</w:t>
      </w:r>
      <w:r w:rsidRPr="00A42154">
        <w:rPr>
          <w:rFonts w:ascii="Trebuchet MS" w:eastAsia="Calibri" w:hAnsi="Trebuchet MS"/>
          <w:color w:val="000000"/>
          <w:sz w:val="18"/>
          <w:szCs w:val="18"/>
        </w:rPr>
        <w:t xml:space="preserve"> previa stesura del presente verbale, che viene successivamente inserito nell’apposito registro.</w:t>
      </w:r>
    </w:p>
    <w:p w:rsidR="00BD3D37" w:rsidRPr="00A42154" w:rsidRDefault="00BD3D37" w:rsidP="00A42154">
      <w:pPr>
        <w:ind w:firstLine="0"/>
        <w:rPr>
          <w:rFonts w:ascii="Trebuchet MS" w:hAnsi="Trebuchet MS"/>
          <w:sz w:val="18"/>
          <w:szCs w:val="18"/>
        </w:rPr>
      </w:pPr>
    </w:p>
    <w:p w:rsidR="00BD3D37" w:rsidRDefault="00BD3D37" w:rsidP="00A42154">
      <w:pPr>
        <w:ind w:firstLine="0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>Letto, confermato e sottoscritto.</w:t>
      </w:r>
    </w:p>
    <w:p w:rsidR="00B027AF" w:rsidRPr="00A42154" w:rsidRDefault="00B027AF" w:rsidP="00A42154">
      <w:pPr>
        <w:ind w:firstLine="0"/>
        <w:rPr>
          <w:rFonts w:ascii="Trebuchet MS" w:hAnsi="Trebuchet MS"/>
          <w:sz w:val="18"/>
          <w:szCs w:val="18"/>
        </w:rPr>
      </w:pPr>
    </w:p>
    <w:p w:rsidR="00CB23D6" w:rsidRPr="00A42154" w:rsidRDefault="00CB23D6" w:rsidP="00A42154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rebuchet MS" w:hAnsi="Trebuchet MS"/>
          <w:b/>
          <w:sz w:val="18"/>
          <w:szCs w:val="18"/>
        </w:rPr>
      </w:pPr>
      <w:r w:rsidRPr="00A42154">
        <w:rPr>
          <w:rFonts w:ascii="Trebuchet MS" w:hAnsi="Trebuchet MS"/>
          <w:b/>
          <w:sz w:val="18"/>
          <w:szCs w:val="18"/>
        </w:rPr>
        <w:t>Il Collegio dei Revisori dei conti/sindacale</w:t>
      </w:r>
    </w:p>
    <w:p w:rsidR="00CB23D6" w:rsidRPr="00A42154" w:rsidRDefault="00CB23D6" w:rsidP="002F2AD9">
      <w:pPr>
        <w:tabs>
          <w:tab w:val="left" w:pos="5103"/>
        </w:tabs>
        <w:overflowPunct w:val="0"/>
        <w:autoSpaceDE w:val="0"/>
        <w:autoSpaceDN w:val="0"/>
        <w:adjustRightInd w:val="0"/>
        <w:ind w:firstLine="0"/>
        <w:textAlignment w:val="baseline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 xml:space="preserve">Dott. ……………………    </w:t>
      </w:r>
      <w:r w:rsidRPr="00A42154">
        <w:rPr>
          <w:rFonts w:ascii="Trebuchet MS" w:hAnsi="Trebuchet MS"/>
          <w:sz w:val="18"/>
          <w:szCs w:val="18"/>
        </w:rPr>
        <w:tab/>
      </w:r>
      <w:r w:rsidRPr="00A42154">
        <w:rPr>
          <w:rFonts w:ascii="Trebuchet MS" w:hAnsi="Trebuchet MS"/>
          <w:sz w:val="18"/>
          <w:szCs w:val="18"/>
        </w:rPr>
        <w:tab/>
        <w:t xml:space="preserve">         </w:t>
      </w:r>
      <w:r w:rsidRPr="00A42154">
        <w:rPr>
          <w:rFonts w:ascii="Trebuchet MS" w:hAnsi="Trebuchet MS"/>
          <w:sz w:val="18"/>
          <w:szCs w:val="18"/>
        </w:rPr>
        <w:tab/>
        <w:t xml:space="preserve">(Presidente)    </w:t>
      </w:r>
    </w:p>
    <w:p w:rsidR="00CB23D6" w:rsidRPr="00A42154" w:rsidRDefault="00CB23D6" w:rsidP="002F2AD9">
      <w:pPr>
        <w:tabs>
          <w:tab w:val="left" w:pos="5103"/>
        </w:tabs>
        <w:overflowPunct w:val="0"/>
        <w:autoSpaceDE w:val="0"/>
        <w:autoSpaceDN w:val="0"/>
        <w:adjustRightInd w:val="0"/>
        <w:ind w:firstLine="0"/>
        <w:textAlignment w:val="baseline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 xml:space="preserve">Dott. ……………………   </w:t>
      </w:r>
      <w:r w:rsidRPr="00A42154">
        <w:rPr>
          <w:rFonts w:ascii="Trebuchet MS" w:hAnsi="Trebuchet MS"/>
          <w:sz w:val="18"/>
          <w:szCs w:val="18"/>
        </w:rPr>
        <w:tab/>
      </w:r>
      <w:r w:rsidRPr="00A42154">
        <w:rPr>
          <w:rFonts w:ascii="Trebuchet MS" w:hAnsi="Trebuchet MS"/>
          <w:sz w:val="18"/>
          <w:szCs w:val="18"/>
        </w:rPr>
        <w:tab/>
        <w:t xml:space="preserve">      </w:t>
      </w:r>
      <w:r w:rsidRPr="00A42154">
        <w:rPr>
          <w:rFonts w:ascii="Trebuchet MS" w:hAnsi="Trebuchet MS"/>
          <w:sz w:val="18"/>
          <w:szCs w:val="18"/>
        </w:rPr>
        <w:tab/>
        <w:t xml:space="preserve">(Componente)   </w:t>
      </w:r>
    </w:p>
    <w:p w:rsidR="00CB23D6" w:rsidRPr="00A42154" w:rsidRDefault="00CB23D6" w:rsidP="002F2AD9">
      <w:pPr>
        <w:tabs>
          <w:tab w:val="left" w:pos="5103"/>
        </w:tabs>
        <w:overflowPunct w:val="0"/>
        <w:autoSpaceDE w:val="0"/>
        <w:autoSpaceDN w:val="0"/>
        <w:adjustRightInd w:val="0"/>
        <w:ind w:firstLine="0"/>
        <w:textAlignment w:val="baseline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 xml:space="preserve">Dott. ……………………   </w:t>
      </w:r>
      <w:r w:rsidRPr="00A42154">
        <w:rPr>
          <w:rFonts w:ascii="Trebuchet MS" w:hAnsi="Trebuchet MS"/>
          <w:sz w:val="18"/>
          <w:szCs w:val="18"/>
        </w:rPr>
        <w:tab/>
      </w:r>
      <w:r w:rsidRPr="00A42154">
        <w:rPr>
          <w:rFonts w:ascii="Trebuchet MS" w:hAnsi="Trebuchet MS"/>
          <w:sz w:val="18"/>
          <w:szCs w:val="18"/>
        </w:rPr>
        <w:tab/>
        <w:t xml:space="preserve">         </w:t>
      </w:r>
      <w:r w:rsidRPr="00A42154">
        <w:rPr>
          <w:rFonts w:ascii="Trebuchet MS" w:hAnsi="Trebuchet MS"/>
          <w:sz w:val="18"/>
          <w:szCs w:val="18"/>
        </w:rPr>
        <w:tab/>
        <w:t xml:space="preserve">(Componente)   </w:t>
      </w:r>
    </w:p>
    <w:p w:rsidR="000332F2" w:rsidRPr="00A42154" w:rsidRDefault="000332F2" w:rsidP="00A42154">
      <w:pPr>
        <w:ind w:firstLine="0"/>
        <w:rPr>
          <w:rFonts w:ascii="Trebuchet MS" w:hAnsi="Trebuchet MS"/>
          <w:b/>
          <w:bCs/>
          <w:sz w:val="18"/>
          <w:szCs w:val="18"/>
        </w:rPr>
      </w:pPr>
      <w:r w:rsidRPr="00A42154">
        <w:rPr>
          <w:rFonts w:ascii="Trebuchet MS" w:hAnsi="Trebuchet MS"/>
          <w:b/>
          <w:bCs/>
          <w:sz w:val="18"/>
          <w:szCs w:val="18"/>
        </w:rPr>
        <w:br w:type="page"/>
      </w:r>
    </w:p>
    <w:p w:rsidR="00BD3D37" w:rsidRPr="00A42154" w:rsidRDefault="00BD3D37" w:rsidP="00A42154">
      <w:pPr>
        <w:spacing w:after="0"/>
        <w:ind w:firstLine="0"/>
        <w:jc w:val="right"/>
        <w:rPr>
          <w:rFonts w:ascii="Trebuchet MS" w:hAnsi="Trebuchet MS"/>
          <w:b/>
          <w:bCs/>
          <w:sz w:val="18"/>
          <w:szCs w:val="18"/>
        </w:rPr>
      </w:pPr>
      <w:r w:rsidRPr="00A42154">
        <w:rPr>
          <w:rFonts w:ascii="Trebuchet MS" w:hAnsi="Trebuchet MS"/>
          <w:b/>
          <w:bCs/>
          <w:sz w:val="18"/>
          <w:szCs w:val="18"/>
        </w:rPr>
        <w:t>Allegato 1</w:t>
      </w:r>
    </w:p>
    <w:p w:rsidR="00BD3D37" w:rsidRPr="00A42154" w:rsidRDefault="00BD3D37" w:rsidP="00A42154">
      <w:pPr>
        <w:spacing w:after="0"/>
        <w:ind w:firstLine="0"/>
        <w:jc w:val="center"/>
        <w:rPr>
          <w:rFonts w:ascii="Trebuchet MS" w:hAnsi="Trebuchet MS"/>
          <w:b/>
          <w:bCs/>
          <w:sz w:val="18"/>
          <w:szCs w:val="18"/>
        </w:rPr>
      </w:pPr>
    </w:p>
    <w:p w:rsidR="00BD3D37" w:rsidRPr="00A42154" w:rsidRDefault="00BD3D37" w:rsidP="00A42154">
      <w:pPr>
        <w:spacing w:after="0"/>
        <w:ind w:firstLine="0"/>
        <w:jc w:val="center"/>
        <w:rPr>
          <w:rFonts w:ascii="Trebuchet MS" w:hAnsi="Trebuchet MS"/>
          <w:b/>
          <w:bCs/>
          <w:sz w:val="18"/>
          <w:szCs w:val="18"/>
        </w:rPr>
      </w:pPr>
      <w:r w:rsidRPr="00A42154">
        <w:rPr>
          <w:rFonts w:ascii="Trebuchet MS" w:hAnsi="Trebuchet MS"/>
          <w:b/>
          <w:bCs/>
          <w:sz w:val="18"/>
          <w:szCs w:val="18"/>
        </w:rPr>
        <w:t xml:space="preserve">Ente </w:t>
      </w:r>
      <w:r w:rsidR="00614D58">
        <w:rPr>
          <w:rFonts w:ascii="Trebuchet MS" w:hAnsi="Trebuchet MS"/>
          <w:b/>
          <w:bCs/>
          <w:sz w:val="18"/>
          <w:szCs w:val="18"/>
        </w:rPr>
        <w:t>Vittoriano e Palazzo Venezia</w:t>
      </w:r>
    </w:p>
    <w:p w:rsidR="00BD3D37" w:rsidRPr="00A42154" w:rsidRDefault="00BD3D37" w:rsidP="00A42154">
      <w:pPr>
        <w:spacing w:after="0" w:line="360" w:lineRule="auto"/>
        <w:ind w:firstLine="0"/>
        <w:jc w:val="center"/>
        <w:rPr>
          <w:rFonts w:ascii="Trebuchet MS" w:hAnsi="Trebuchet MS"/>
          <w:b/>
          <w:sz w:val="18"/>
          <w:szCs w:val="18"/>
        </w:rPr>
      </w:pPr>
    </w:p>
    <w:p w:rsidR="00BD3D37" w:rsidRPr="006F4161" w:rsidRDefault="0039452E" w:rsidP="006F4161">
      <w:pPr>
        <w:spacing w:after="0" w:line="360" w:lineRule="auto"/>
        <w:ind w:firstLine="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r>
        <w:rPr>
          <w:rStyle w:val="fontstyle01"/>
        </w:rPr>
        <w:t>RELAZIONE RELATIVA A</w:t>
      </w:r>
      <w:r w:rsidR="006F4161">
        <w:rPr>
          <w:rStyle w:val="fontstyle01"/>
        </w:rPr>
        <w:t>LLA VARIAZIONE AL</w:t>
      </w:r>
      <w:r>
        <w:rPr>
          <w:rStyle w:val="fontstyle01"/>
        </w:rPr>
        <w:t xml:space="preserve"> BILANCIO DI PREVISIONE</w:t>
      </w:r>
      <w:r w:rsidR="006F4161">
        <w:rPr>
          <w:rStyle w:val="fontstyle01"/>
        </w:rPr>
        <w:t xml:space="preserve"> </w:t>
      </w:r>
      <w:r w:rsidR="006F4161">
        <w:rPr>
          <w:rFonts w:ascii="Trebuchet MS" w:hAnsi="Trebuchet MS"/>
          <w:b/>
          <w:sz w:val="18"/>
          <w:szCs w:val="18"/>
        </w:rPr>
        <w:t xml:space="preserve">PER </w:t>
      </w:r>
      <w:r w:rsidR="00BD3D37" w:rsidRPr="00A42154">
        <w:rPr>
          <w:rFonts w:ascii="Trebuchet MS" w:hAnsi="Trebuchet MS"/>
          <w:b/>
          <w:sz w:val="18"/>
          <w:szCs w:val="18"/>
        </w:rPr>
        <w:t>L’ESERCIZIO FINANZIARIO</w:t>
      </w:r>
    </w:p>
    <w:p w:rsidR="00BD3D37" w:rsidRDefault="00BD3D37" w:rsidP="00A42154">
      <w:pPr>
        <w:spacing w:after="0" w:line="360" w:lineRule="auto"/>
        <w:ind w:firstLine="0"/>
        <w:jc w:val="center"/>
        <w:rPr>
          <w:rFonts w:ascii="Trebuchet MS" w:hAnsi="Trebuchet MS"/>
          <w:b/>
          <w:sz w:val="18"/>
          <w:szCs w:val="18"/>
        </w:rPr>
      </w:pPr>
      <w:r w:rsidRPr="00A42154">
        <w:rPr>
          <w:rFonts w:ascii="Trebuchet MS" w:hAnsi="Trebuchet MS"/>
          <w:b/>
          <w:sz w:val="18"/>
          <w:szCs w:val="18"/>
        </w:rPr>
        <w:t xml:space="preserve"> </w:t>
      </w:r>
      <w:r w:rsidR="00614D58">
        <w:rPr>
          <w:rFonts w:ascii="Trebuchet MS" w:hAnsi="Trebuchet MS"/>
          <w:b/>
          <w:sz w:val="18"/>
          <w:szCs w:val="18"/>
        </w:rPr>
        <w:t>2024</w:t>
      </w:r>
    </w:p>
    <w:p w:rsidR="006F4161" w:rsidRPr="00A42154" w:rsidRDefault="006F4161" w:rsidP="00A42154">
      <w:pPr>
        <w:spacing w:after="0" w:line="360" w:lineRule="auto"/>
        <w:ind w:firstLine="0"/>
        <w:jc w:val="center"/>
        <w:rPr>
          <w:rFonts w:ascii="Trebuchet MS" w:hAnsi="Trebuchet MS"/>
          <w:b/>
          <w:sz w:val="18"/>
          <w:szCs w:val="18"/>
        </w:rPr>
      </w:pPr>
      <w:r>
        <w:rPr>
          <w:rStyle w:val="fontstyle01"/>
        </w:rPr>
        <w:t>Parere sulla Proposta di Variazione n. ………</w:t>
      </w:r>
      <w:r>
        <w:rPr>
          <w:rFonts w:ascii="Trebuchet MS" w:hAnsi="Trebuchet MS"/>
          <w:b/>
          <w:bCs/>
          <w:color w:val="000000"/>
          <w:sz w:val="18"/>
          <w:szCs w:val="18"/>
        </w:rPr>
        <w:br/>
      </w:r>
      <w:r>
        <w:rPr>
          <w:rStyle w:val="fontstyle01"/>
        </w:rPr>
        <w:t xml:space="preserve">al Bilancio di </w:t>
      </w:r>
      <w:r w:rsidR="001C30BD">
        <w:rPr>
          <w:rStyle w:val="fontstyle01"/>
        </w:rPr>
        <w:t>P</w:t>
      </w:r>
      <w:r>
        <w:rPr>
          <w:rStyle w:val="fontstyle01"/>
        </w:rPr>
        <w:t xml:space="preserve">revisione anno </w:t>
      </w:r>
      <w:r w:rsidR="00614D58">
        <w:rPr>
          <w:rFonts w:ascii="Trebuchet MS" w:hAnsi="Trebuchet MS"/>
          <w:b/>
          <w:sz w:val="18"/>
          <w:szCs w:val="18"/>
        </w:rPr>
        <w:t>2024</w:t>
      </w:r>
    </w:p>
    <w:p w:rsidR="00BD3D37" w:rsidRPr="00A42154" w:rsidRDefault="00BD3D37" w:rsidP="00A42154">
      <w:pPr>
        <w:spacing w:after="0" w:line="360" w:lineRule="auto"/>
        <w:ind w:firstLine="0"/>
        <w:jc w:val="center"/>
        <w:rPr>
          <w:rFonts w:ascii="Trebuchet MS" w:hAnsi="Trebuchet MS"/>
          <w:b/>
          <w:sz w:val="18"/>
          <w:szCs w:val="18"/>
        </w:rPr>
      </w:pPr>
    </w:p>
    <w:p w:rsidR="006F4161" w:rsidRDefault="006F4161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  <w:r w:rsidRPr="006F4161">
        <w:rPr>
          <w:rFonts w:ascii="Trebuchet MS" w:hAnsi="Trebuchet MS"/>
          <w:color w:val="000000"/>
          <w:sz w:val="18"/>
          <w:szCs w:val="18"/>
        </w:rPr>
        <w:t>Con nota n. ……….. del ……………..….. è stata trasmessa la proposta di variazione n. ….. al bilancio di</w:t>
      </w:r>
      <w:r w:rsidRPr="006F4161">
        <w:rPr>
          <w:rFonts w:ascii="Trebuchet MS" w:hAnsi="Trebuchet MS"/>
          <w:color w:val="000000"/>
          <w:sz w:val="18"/>
          <w:szCs w:val="18"/>
        </w:rPr>
        <w:br/>
        <w:t>previsione dell’esercizio finanziario</w:t>
      </w:r>
      <w:r>
        <w:rPr>
          <w:rFonts w:ascii="Trebuchet MS" w:hAnsi="Trebuchet MS"/>
          <w:color w:val="000000"/>
          <w:sz w:val="18"/>
          <w:szCs w:val="18"/>
        </w:rPr>
        <w:t xml:space="preserve"> </w:t>
      </w:r>
      <w:r w:rsidR="00614D58">
        <w:rPr>
          <w:rFonts w:ascii="Trebuchet MS" w:hAnsi="Trebuchet MS"/>
          <w:color w:val="000000"/>
          <w:sz w:val="18"/>
          <w:szCs w:val="18"/>
        </w:rPr>
        <w:t>2024</w:t>
      </w:r>
      <w:r w:rsidRPr="006F4161">
        <w:rPr>
          <w:rFonts w:ascii="Trebuchet MS" w:hAnsi="Trebuchet MS"/>
          <w:color w:val="000000"/>
          <w:sz w:val="18"/>
          <w:szCs w:val="18"/>
        </w:rPr>
        <w:t xml:space="preserve"> predisposto dal Direttore Generale dell’Ente sulla quale il</w:t>
      </w:r>
      <w:r>
        <w:rPr>
          <w:rFonts w:ascii="Trebuchet MS" w:hAnsi="Trebuchet MS"/>
          <w:color w:val="000000"/>
          <w:sz w:val="18"/>
          <w:szCs w:val="18"/>
        </w:rPr>
        <w:t xml:space="preserve"> </w:t>
      </w:r>
      <w:r w:rsidRPr="006F4161">
        <w:rPr>
          <w:rFonts w:ascii="Trebuchet MS" w:hAnsi="Trebuchet MS"/>
          <w:color w:val="000000"/>
          <w:sz w:val="18"/>
          <w:szCs w:val="18"/>
        </w:rPr>
        <w:t>Collegio dei revisori dei conti/sindacale, è tenuto a rendere il parere di competenza, in attuazione a</w:t>
      </w:r>
      <w:r w:rsidRPr="006F4161">
        <w:rPr>
          <w:rFonts w:ascii="Trebuchet MS" w:hAnsi="Trebuchet MS"/>
          <w:color w:val="000000"/>
          <w:sz w:val="18"/>
          <w:szCs w:val="18"/>
        </w:rPr>
        <w:br/>
        <w:t>quanto previsto dall’articolo……. del Regolamento di amministrazione e contabilità.</w:t>
      </w:r>
    </w:p>
    <w:p w:rsidR="006F4161" w:rsidRDefault="006F4161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  <w:r w:rsidRPr="006F4161">
        <w:rPr>
          <w:rFonts w:ascii="Trebuchet MS" w:hAnsi="Trebuchet MS"/>
          <w:color w:val="000000"/>
          <w:sz w:val="18"/>
          <w:szCs w:val="18"/>
        </w:rPr>
        <w:br/>
        <w:t>La proposta di variazione, adeguatamente motivata e corredata dalla pertinente documentazione,</w:t>
      </w:r>
      <w:r w:rsidRPr="006F4161">
        <w:rPr>
          <w:rFonts w:ascii="Trebuchet MS" w:hAnsi="Trebuchet MS"/>
          <w:color w:val="000000"/>
          <w:sz w:val="18"/>
          <w:szCs w:val="18"/>
        </w:rPr>
        <w:br/>
        <w:t>riguarda i seguenti eventi modificativi delle risultanze del bilancio:</w:t>
      </w:r>
    </w:p>
    <w:p w:rsidR="006F4161" w:rsidRDefault="006F4161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D3D37" w:rsidRDefault="0039452E" w:rsidP="00A42154">
      <w:pPr>
        <w:ind w:firstLine="0"/>
        <w:rPr>
          <w:rFonts w:ascii="Trebuchet MS" w:hAnsi="Trebuchet MS"/>
          <w:b/>
          <w:sz w:val="18"/>
          <w:szCs w:val="18"/>
        </w:rPr>
      </w:pPr>
      <w:r w:rsidRPr="0039452E">
        <w:rPr>
          <w:rFonts w:ascii="Trebuchet MS" w:hAnsi="Trebuchet MS"/>
          <w:color w:val="000000"/>
          <w:sz w:val="18"/>
          <w:szCs w:val="18"/>
        </w:rPr>
        <w:br/>
      </w:r>
      <w:r w:rsidR="00BD3D37" w:rsidRPr="00A42154">
        <w:rPr>
          <w:rFonts w:ascii="Trebuchet MS" w:hAnsi="Trebuchet MS"/>
          <w:b/>
          <w:sz w:val="18"/>
          <w:szCs w:val="18"/>
        </w:rPr>
        <w:t>CONSIDERAZIONI GENERALI</w:t>
      </w:r>
    </w:p>
    <w:p w:rsidR="00D85D11" w:rsidRDefault="001E5B5D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l</w:t>
      </w:r>
      <w:r w:rsidR="006F4161" w:rsidRPr="006F4161">
        <w:rPr>
          <w:rFonts w:ascii="Trebuchet MS" w:hAnsi="Trebuchet MS"/>
          <w:color w:val="000000"/>
          <w:sz w:val="18"/>
          <w:szCs w:val="18"/>
        </w:rPr>
        <w:t>a proposta di variazione prevede</w:t>
      </w:r>
      <w:r w:rsidR="006F4161" w:rsidRPr="001E5B5D">
        <w:rPr>
          <w:rFonts w:ascii="Trebuchet MS" w:hAnsi="Trebuchet MS"/>
          <w:i/>
          <w:color w:val="000000"/>
          <w:sz w:val="18"/>
          <w:szCs w:val="18"/>
        </w:rPr>
        <w:t xml:space="preserve"> </w:t>
      </w:r>
      <w:r w:rsidRPr="001E5B5D">
        <w:rPr>
          <w:rFonts w:ascii="Trebuchet MS" w:hAnsi="Trebuchet MS"/>
          <w:i/>
          <w:color w:val="000000"/>
          <w:sz w:val="18"/>
          <w:szCs w:val="18"/>
        </w:rPr>
        <w:t>maggiori/minori</w:t>
      </w:r>
      <w:r>
        <w:rPr>
          <w:rFonts w:ascii="Trebuchet MS" w:hAnsi="Trebuchet MS"/>
          <w:color w:val="000000"/>
          <w:sz w:val="18"/>
          <w:szCs w:val="18"/>
        </w:rPr>
        <w:t xml:space="preserve"> </w:t>
      </w:r>
      <w:r w:rsidR="006F4161" w:rsidRPr="006F4161">
        <w:rPr>
          <w:rFonts w:ascii="Trebuchet MS" w:hAnsi="Trebuchet MS"/>
          <w:color w:val="000000"/>
          <w:sz w:val="18"/>
          <w:szCs w:val="18"/>
        </w:rPr>
        <w:t>entrate per euro</w:t>
      </w:r>
      <w:r w:rsidR="006F4161">
        <w:rPr>
          <w:rFonts w:ascii="Trebuchet MS" w:hAnsi="Trebuchet MS"/>
          <w:color w:val="000000"/>
          <w:sz w:val="18"/>
          <w:szCs w:val="18"/>
        </w:rPr>
        <w:t xml:space="preserve"> </w:t>
      </w:r>
      <w:r>
        <w:rPr>
          <w:rFonts w:ascii="Trebuchet MS" w:hAnsi="Trebuchet MS"/>
          <w:color w:val="000000"/>
          <w:sz w:val="18"/>
          <w:szCs w:val="18"/>
        </w:rPr>
        <w:t>………………..</w:t>
      </w:r>
      <w:r w:rsidR="006F4161" w:rsidRPr="006F4161">
        <w:rPr>
          <w:rFonts w:ascii="Trebuchet MS" w:hAnsi="Trebuchet MS"/>
          <w:color w:val="000000"/>
          <w:sz w:val="18"/>
          <w:szCs w:val="18"/>
        </w:rPr>
        <w:t xml:space="preserve"> e </w:t>
      </w:r>
      <w:r w:rsidRPr="001E5B5D">
        <w:rPr>
          <w:rFonts w:ascii="Trebuchet MS" w:hAnsi="Trebuchet MS"/>
          <w:i/>
          <w:color w:val="000000"/>
          <w:sz w:val="18"/>
          <w:szCs w:val="18"/>
        </w:rPr>
        <w:t>maggiori/minori</w:t>
      </w:r>
      <w:r w:rsidR="006F4161" w:rsidRPr="006F4161">
        <w:rPr>
          <w:rFonts w:ascii="Trebuchet MS" w:hAnsi="Trebuchet MS"/>
          <w:color w:val="000000"/>
          <w:sz w:val="18"/>
          <w:szCs w:val="18"/>
        </w:rPr>
        <w:t xml:space="preserve"> uscite</w:t>
      </w:r>
      <w:r w:rsidR="006F4161">
        <w:rPr>
          <w:rFonts w:ascii="Trebuchet MS" w:hAnsi="Trebuchet MS"/>
          <w:color w:val="000000"/>
          <w:sz w:val="18"/>
          <w:szCs w:val="18"/>
        </w:rPr>
        <w:t xml:space="preserve"> </w:t>
      </w:r>
      <w:r w:rsidR="006F4161" w:rsidRPr="006F4161">
        <w:rPr>
          <w:rFonts w:ascii="Trebuchet MS" w:hAnsi="Trebuchet MS"/>
          <w:color w:val="000000"/>
          <w:sz w:val="18"/>
          <w:szCs w:val="18"/>
        </w:rPr>
        <w:t>per euro</w:t>
      </w:r>
      <w:r w:rsidR="006F4161">
        <w:rPr>
          <w:rFonts w:ascii="Trebuchet MS" w:hAnsi="Trebuchet MS"/>
          <w:color w:val="000000"/>
          <w:sz w:val="18"/>
          <w:szCs w:val="18"/>
        </w:rPr>
        <w:t xml:space="preserve"> </w:t>
      </w:r>
      <w:r>
        <w:rPr>
          <w:rFonts w:ascii="Trebuchet MS" w:hAnsi="Trebuchet MS"/>
          <w:color w:val="000000"/>
          <w:sz w:val="18"/>
          <w:szCs w:val="18"/>
        </w:rPr>
        <w:t xml:space="preserve">…………………. </w:t>
      </w:r>
      <w:r w:rsidR="006F4161" w:rsidRPr="006F4161">
        <w:rPr>
          <w:rFonts w:ascii="Trebuchet MS" w:hAnsi="Trebuchet MS"/>
          <w:color w:val="000000"/>
          <w:sz w:val="18"/>
          <w:szCs w:val="18"/>
        </w:rPr>
        <w:t xml:space="preserve"> con una differenza </w:t>
      </w:r>
      <w:r>
        <w:rPr>
          <w:rFonts w:ascii="Trebuchet MS" w:hAnsi="Trebuchet MS"/>
          <w:i/>
          <w:color w:val="000000"/>
          <w:sz w:val="18"/>
          <w:szCs w:val="18"/>
        </w:rPr>
        <w:t>positiva</w:t>
      </w:r>
      <w:r w:rsidRPr="001E5B5D">
        <w:rPr>
          <w:rFonts w:ascii="Trebuchet MS" w:hAnsi="Trebuchet MS"/>
          <w:i/>
          <w:color w:val="000000"/>
          <w:sz w:val="18"/>
          <w:szCs w:val="18"/>
        </w:rPr>
        <w:t>/</w:t>
      </w:r>
      <w:r>
        <w:rPr>
          <w:rFonts w:ascii="Trebuchet MS" w:hAnsi="Trebuchet MS"/>
          <w:i/>
          <w:color w:val="000000"/>
          <w:sz w:val="18"/>
          <w:szCs w:val="18"/>
        </w:rPr>
        <w:t>negativa</w:t>
      </w:r>
      <w:r w:rsidRPr="006F4161">
        <w:rPr>
          <w:rFonts w:ascii="Trebuchet MS" w:hAnsi="Trebuchet MS"/>
          <w:color w:val="000000"/>
          <w:sz w:val="18"/>
          <w:szCs w:val="18"/>
        </w:rPr>
        <w:t xml:space="preserve"> </w:t>
      </w:r>
      <w:r w:rsidR="006F4161" w:rsidRPr="006F4161">
        <w:rPr>
          <w:rFonts w:ascii="Trebuchet MS" w:hAnsi="Trebuchet MS"/>
          <w:color w:val="000000"/>
          <w:sz w:val="18"/>
          <w:szCs w:val="18"/>
        </w:rPr>
        <w:t>pari ad euro</w:t>
      </w:r>
      <w:r w:rsidR="006F4161">
        <w:rPr>
          <w:rFonts w:ascii="Trebuchet MS" w:hAnsi="Trebuchet MS"/>
          <w:color w:val="000000"/>
          <w:sz w:val="18"/>
          <w:szCs w:val="18"/>
        </w:rPr>
        <w:t xml:space="preserve"> </w:t>
      </w:r>
      <w:r>
        <w:rPr>
          <w:rFonts w:ascii="Trebuchet MS" w:hAnsi="Trebuchet MS"/>
          <w:color w:val="000000"/>
          <w:sz w:val="18"/>
          <w:szCs w:val="18"/>
        </w:rPr>
        <w:t>……………………………..</w:t>
      </w:r>
    </w:p>
    <w:p w:rsidR="006F4161" w:rsidRDefault="006F4161" w:rsidP="00A42154">
      <w:pPr>
        <w:ind w:firstLine="0"/>
        <w:rPr>
          <w:rFonts w:ascii="Trebuchet MS" w:hAnsi="Trebuchet MS"/>
          <w:b/>
          <w:sz w:val="18"/>
          <w:szCs w:val="18"/>
        </w:rPr>
      </w:pPr>
    </w:p>
    <w:p w:rsidR="00B17682" w:rsidRDefault="006F4161" w:rsidP="00A42154">
      <w:pPr>
        <w:ind w:firstLine="0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ESAME DELLE VARIAZIONI IN ENTRATE</w:t>
      </w:r>
    </w:p>
    <w:p w:rsidR="00496D3F" w:rsidRDefault="006F4161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  <w:r w:rsidRPr="006F4161">
        <w:rPr>
          <w:rFonts w:ascii="Trebuchet MS" w:hAnsi="Trebuchet MS"/>
          <w:color w:val="000000"/>
          <w:sz w:val="18"/>
          <w:szCs w:val="18"/>
        </w:rPr>
        <w:t>La variazione proposta viene rappresentata nell</w:t>
      </w:r>
      <w:r w:rsidR="00496D3F">
        <w:rPr>
          <w:rFonts w:ascii="Trebuchet MS" w:hAnsi="Trebuchet MS"/>
          <w:color w:val="000000"/>
          <w:sz w:val="18"/>
          <w:szCs w:val="18"/>
        </w:rPr>
        <w:t>e</w:t>
      </w:r>
      <w:r w:rsidRPr="006F4161">
        <w:rPr>
          <w:rFonts w:ascii="Trebuchet MS" w:hAnsi="Trebuchet MS"/>
          <w:color w:val="000000"/>
          <w:sz w:val="18"/>
          <w:szCs w:val="18"/>
        </w:rPr>
        <w:t xml:space="preserve"> seguent</w:t>
      </w:r>
      <w:r w:rsidR="00496D3F">
        <w:rPr>
          <w:rFonts w:ascii="Trebuchet MS" w:hAnsi="Trebuchet MS"/>
          <w:color w:val="000000"/>
          <w:sz w:val="18"/>
          <w:szCs w:val="18"/>
        </w:rPr>
        <w:t>i</w:t>
      </w:r>
      <w:r w:rsidRPr="006F4161">
        <w:rPr>
          <w:rFonts w:ascii="Trebuchet MS" w:hAnsi="Trebuchet MS"/>
          <w:color w:val="000000"/>
          <w:sz w:val="18"/>
          <w:szCs w:val="18"/>
        </w:rPr>
        <w:t xml:space="preserve"> tabell</w:t>
      </w:r>
      <w:r w:rsidR="00496D3F">
        <w:rPr>
          <w:rFonts w:ascii="Trebuchet MS" w:hAnsi="Trebuchet MS"/>
          <w:color w:val="000000"/>
          <w:sz w:val="18"/>
          <w:szCs w:val="18"/>
        </w:rPr>
        <w:t>e</w:t>
      </w:r>
      <w:r w:rsidRPr="006F4161">
        <w:rPr>
          <w:rFonts w:ascii="Trebuchet MS" w:hAnsi="Trebuchet MS"/>
          <w:color w:val="000000"/>
          <w:sz w:val="18"/>
          <w:szCs w:val="18"/>
        </w:rPr>
        <w:t xml:space="preserve">: </w:t>
      </w:r>
    </w:p>
    <w:p w:rsidR="00496D3F" w:rsidRDefault="00496D3F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520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422C7E" w:rsidRPr="00CD20B3" w:rsidTr="007F0846">
        <w:trPr>
          <w:trHeight w:val="338"/>
        </w:trPr>
        <w:tc>
          <w:tcPr>
            <w:tcW w:w="9253" w:type="dxa"/>
            <w:gridSpan w:val="5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ENTRATE CORRENTI</w:t>
            </w:r>
          </w:p>
        </w:tc>
      </w:tr>
      <w:tr w:rsidR="00422C7E" w:rsidRPr="00CD20B3" w:rsidTr="007F0846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422C7E" w:rsidRPr="00CD20B3" w:rsidRDefault="00422C7E" w:rsidP="007F0846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422C7E" w:rsidRPr="00CD20B3" w:rsidTr="007F0846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422C7E" w:rsidRPr="00CB13B3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1.2.1.001</w:t>
            </w:r>
          </w:p>
        </w:tc>
        <w:tc>
          <w:tcPr>
            <w:tcW w:w="1417" w:type="dxa"/>
            <w:vAlign w:val="center"/>
          </w:tcPr>
          <w:p w:rsidR="00422C7E" w:rsidRPr="00641073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2.01.01.01.001/D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Trasferimenti correnti da Ministeri - Trasferimenti da parte del Ministero MIBACT per altri scopi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353.075,00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7F0846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1.3.1.003</w:t>
            </w:r>
          </w:p>
        </w:tc>
        <w:tc>
          <w:tcPr>
            <w:tcW w:w="1417" w:type="dxa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3.01.02.01.013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Proventi da teatri, musei, spettacoli, mostre - Proventi dalla vendita di biglietti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7F0846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1.3.1.004</w:t>
            </w:r>
          </w:p>
        </w:tc>
        <w:tc>
          <w:tcPr>
            <w:tcW w:w="1417" w:type="dxa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3.01.02.01.999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Proventi da servizi n.a.c. - Proventi derivanti dai servizi in gestione diretta (visite guidate)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7F0846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1.3.2.001</w:t>
            </w:r>
          </w:p>
        </w:tc>
        <w:tc>
          <w:tcPr>
            <w:tcW w:w="1417" w:type="dxa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3.01.03.01.003/B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Proventi da concessioni su beni - Proventi da concessioni su beni (serivizio caffetteria, ristorazione e catering)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28.383,51</w:t>
            </w:r>
          </w:p>
        </w:tc>
      </w:tr>
      <w:tr w:rsidR="00614D58" w:rsidRPr="00CD20B3" w:rsidTr="007F0846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1.3.2.001</w:t>
            </w:r>
          </w:p>
        </w:tc>
        <w:tc>
          <w:tcPr>
            <w:tcW w:w="1417" w:type="dxa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3.01.03.01.003/E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Proventi da concessioni su beni - Proventi da concessioni su beni (Prestito a titolo oneroso delle opere d`arte per mostre in Italia e all`estero)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7F0846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1.3.2.001</w:t>
            </w:r>
          </w:p>
        </w:tc>
        <w:tc>
          <w:tcPr>
            <w:tcW w:w="1417" w:type="dxa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3.01.03.01.003/I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Proventi da concessioni su beni - Proventi da concessioni su beni (diritti di riproduzione)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7F0846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1.3.4.004</w:t>
            </w:r>
          </w:p>
        </w:tc>
        <w:tc>
          <w:tcPr>
            <w:tcW w:w="1417" w:type="dxa"/>
            <w:vAlign w:val="center"/>
          </w:tcPr>
          <w:p w:rsidR="00614D58" w:rsidRDefault="00614D58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3.05.02.03.005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Entrate da rimborsi, recuperi e restituzioni di somme non dovute o incassate in eccesso da Imprese - Recuperi e rimborsi diversi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600.873,60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422C7E" w:rsidRDefault="00422C7E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422C7E" w:rsidRDefault="00422C7E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422C7E" w:rsidRPr="00CD20B3" w:rsidTr="007F0846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422C7E" w:rsidRPr="00CD20B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ENTRATE CORRENTI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2.338.948,60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28.383,51</w:t>
            </w:r>
          </w:p>
        </w:tc>
      </w:tr>
    </w:tbl>
    <w:p w:rsidR="00496D3F" w:rsidRDefault="00496D3F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422C7E" w:rsidRDefault="00422C7E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422C7E" w:rsidRDefault="00422C7E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520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422C7E" w:rsidRPr="00CD20B3" w:rsidTr="007F0846">
        <w:trPr>
          <w:trHeight w:val="338"/>
        </w:trPr>
        <w:tc>
          <w:tcPr>
            <w:tcW w:w="9253" w:type="dxa"/>
            <w:gridSpan w:val="5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lastRenderedPageBreak/>
              <w:t>ENTRATE C</w:t>
            </w: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ONTO CAPITALE</w:t>
            </w:r>
          </w:p>
        </w:tc>
      </w:tr>
      <w:tr w:rsidR="00422C7E" w:rsidRPr="00CD20B3" w:rsidTr="007F0846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422C7E" w:rsidRPr="00CD20B3" w:rsidRDefault="00422C7E" w:rsidP="007F0846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422C7E" w:rsidRPr="00CD20B3" w:rsidTr="007F0846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422C7E" w:rsidRPr="00CB13B3" w:rsidRDefault="00422C7E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22C7E" w:rsidRPr="00641073" w:rsidRDefault="00422C7E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422C7E" w:rsidRPr="00641073" w:rsidRDefault="00422C7E" w:rsidP="007F0846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D5252D" w:rsidRDefault="00D5252D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422C7E" w:rsidRDefault="00422C7E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422C7E" w:rsidRPr="00CD20B3" w:rsidTr="007F0846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422C7E" w:rsidRPr="00CD20B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ENTRATE CONTO CAPITALE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422C7E" w:rsidRDefault="00422C7E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BC3476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520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CB13B3" w:rsidRPr="00CD20B3" w:rsidTr="00CB13B3">
        <w:trPr>
          <w:trHeight w:val="338"/>
        </w:trPr>
        <w:tc>
          <w:tcPr>
            <w:tcW w:w="9253" w:type="dxa"/>
            <w:gridSpan w:val="5"/>
          </w:tcPr>
          <w:p w:rsidR="00CB13B3" w:rsidRPr="00CD20B3" w:rsidRDefault="00CB13B3" w:rsidP="00CB13B3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ENTRATE GESTIONI SPECIALI</w:t>
            </w:r>
          </w:p>
        </w:tc>
      </w:tr>
      <w:tr w:rsidR="00CB13B3" w:rsidRPr="00CD20B3" w:rsidTr="00466F5B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CB13B3" w:rsidRPr="00CD20B3" w:rsidRDefault="00CB13B3" w:rsidP="00CB13B3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CB13B3" w:rsidRPr="00CD20B3" w:rsidRDefault="00CB13B3" w:rsidP="00CB13B3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3B3" w:rsidRPr="00CD20B3" w:rsidRDefault="00CB13B3" w:rsidP="00CB13B3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3B3" w:rsidRPr="00CD20B3" w:rsidRDefault="00CB13B3" w:rsidP="00CB13B3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B13B3" w:rsidRPr="00CD20B3" w:rsidRDefault="00CB13B3" w:rsidP="00CB13B3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CB13B3" w:rsidRPr="00CD20B3" w:rsidTr="00466F5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CB13B3" w:rsidRPr="00CB13B3" w:rsidRDefault="00CB13B3" w:rsidP="00CB13B3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CB13B3" w:rsidRPr="00641073" w:rsidRDefault="00CB13B3" w:rsidP="00994097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B13B3" w:rsidRPr="00641073" w:rsidRDefault="00CB13B3" w:rsidP="00CB13B3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B3" w:rsidRPr="00641073" w:rsidRDefault="00614D58" w:rsidP="00CB13B3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B13B3" w:rsidRPr="00641073" w:rsidRDefault="00614D58" w:rsidP="00CB13B3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6234D9" w:rsidRDefault="006234D9" w:rsidP="00BC3476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BC3476" w:rsidRDefault="00BC3476" w:rsidP="00BC3476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D5252D" w:rsidRPr="00CD20B3" w:rsidTr="00466F5B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D5252D" w:rsidRPr="00CD20B3" w:rsidRDefault="00614D58" w:rsidP="00D5252D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ENTRATE GESTIONI SPECIALI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252D" w:rsidRPr="00641073" w:rsidRDefault="00614D58" w:rsidP="00D5252D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D5252D" w:rsidRPr="00641073" w:rsidRDefault="00614D58" w:rsidP="00D5252D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422C7E" w:rsidRDefault="00422C7E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903DA4" w:rsidRDefault="00903DA4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520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422C7E" w:rsidRPr="00CD20B3" w:rsidTr="007F0846">
        <w:trPr>
          <w:trHeight w:val="338"/>
        </w:trPr>
        <w:tc>
          <w:tcPr>
            <w:tcW w:w="9253" w:type="dxa"/>
            <w:gridSpan w:val="5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 xml:space="preserve">ENTRATE </w:t>
            </w: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PARTITE DI GIRO</w:t>
            </w:r>
          </w:p>
        </w:tc>
      </w:tr>
      <w:tr w:rsidR="00422C7E" w:rsidRPr="00CD20B3" w:rsidTr="007F0846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422C7E" w:rsidRPr="00CD20B3" w:rsidRDefault="00422C7E" w:rsidP="007F0846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22C7E" w:rsidRPr="00CD20B3" w:rsidRDefault="00422C7E" w:rsidP="007F0846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422C7E" w:rsidRPr="00CD20B3" w:rsidTr="007F0846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422C7E" w:rsidRPr="00CB13B3" w:rsidRDefault="00422C7E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22C7E" w:rsidRPr="00641073" w:rsidRDefault="00422C7E" w:rsidP="007F0846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422C7E" w:rsidRPr="00641073" w:rsidRDefault="00422C7E" w:rsidP="007F0846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422C7E" w:rsidRDefault="00422C7E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422C7E" w:rsidRPr="00CD20B3" w:rsidTr="007F0846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422C7E" w:rsidRPr="00CD20B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ENTRATE PARTITE DI GIRO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422C7E" w:rsidRPr="00641073" w:rsidRDefault="00614D58" w:rsidP="007F0846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496D3F" w:rsidRDefault="00496D3F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15E6B" w:rsidRDefault="00115E6B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115E6B" w:rsidRPr="00CD20B3" w:rsidTr="00A613B9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115E6B" w:rsidRPr="00CD20B3" w:rsidRDefault="00614D58" w:rsidP="00A613B9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VARIAZIONI ENTRATE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5E6B" w:rsidRPr="00641073" w:rsidRDefault="00614D58" w:rsidP="00A613B9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2.310.565,09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15E6B" w:rsidRPr="00641073" w:rsidRDefault="00115E6B" w:rsidP="00A613B9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</w:tbl>
    <w:p w:rsidR="00115E6B" w:rsidRDefault="00115E6B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925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115E6B" w:rsidRPr="00CD20B3" w:rsidTr="00115E6B">
        <w:trPr>
          <w:trHeight w:val="338"/>
        </w:trPr>
        <w:tc>
          <w:tcPr>
            <w:tcW w:w="9253" w:type="dxa"/>
            <w:gridSpan w:val="5"/>
          </w:tcPr>
          <w:p w:rsidR="00115E6B" w:rsidRPr="00CD20B3" w:rsidRDefault="00115E6B" w:rsidP="00115E6B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ENTRATE  VARIAZIONI DI CASSA</w:t>
            </w:r>
          </w:p>
        </w:tc>
      </w:tr>
      <w:tr w:rsidR="00115E6B" w:rsidRPr="00CD20B3" w:rsidTr="00115E6B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115E6B" w:rsidRPr="00CD20B3" w:rsidRDefault="00115E6B" w:rsidP="00115E6B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115E6B" w:rsidRPr="00CD20B3" w:rsidRDefault="00115E6B" w:rsidP="00115E6B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15E6B" w:rsidRPr="00CD20B3" w:rsidRDefault="00115E6B" w:rsidP="00115E6B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5E6B" w:rsidRPr="00CD20B3" w:rsidRDefault="00115E6B" w:rsidP="00115E6B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115E6B" w:rsidRPr="00CD20B3" w:rsidRDefault="00115E6B" w:rsidP="00115E6B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115E6B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115E6B" w:rsidRPr="00CB13B3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1.2.1.001</w:t>
            </w:r>
          </w:p>
        </w:tc>
        <w:tc>
          <w:tcPr>
            <w:tcW w:w="1417" w:type="dxa"/>
            <w:vAlign w:val="center"/>
          </w:tcPr>
          <w:p w:rsidR="00115E6B" w:rsidRPr="00641073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2.01.01.01.001/B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15E6B" w:rsidRPr="00641073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Trasferimenti correnti da Ministeri - Trasferimenti da parte del Ministero MIBACT per il personale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5E6B" w:rsidRPr="00641073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4.573,42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115E6B" w:rsidRPr="00641073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1.2.1.001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2.01.01.01.001/D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Trasferimenti correnti da Ministeri - Trasferimenti da parte del Ministero MIBACT per altri scopi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410.802,12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1.3.1.003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3.01.02.01.013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Proventi da teatri, musei, spettacoli, mostre - Proventi dalla vendita di biglietti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815.925,00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1.3.1.004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3.01.02.01.999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Proventi da servizi n.a.c. - Proventi derivanti dai servizi in gestione diretta (visite guidate)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lastRenderedPageBreak/>
              <w:t>1.3.2.001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3.01.03.01.003/B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Proventi da concessioni su beni - Proventi da concessioni su beni (serivizio caffetteria, ristorazione e catering)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46.060,98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1.3.2.001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3.01.03.01.003/E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Proventi da concessioni su beni - Proventi da concessioni su beni (Prestito a titolo oneroso delle opere d`arte per mostre in Italia e all`estero)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1.3.2.001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3.01.03.01.003/I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Proventi da concessioni su beni - Proventi da concessioni su beni (diritti di riproduzione)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1.3.4.004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3.05.02.03.005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Entrate da rimborsi, recuperi e restituzioni di somme non dovute o incassate in eccesso da Imprese - Recuperi e rimborsi diversi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600.873,60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2.2.1.001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4.02.01.01.001/A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Contributi agli investimenti da Ministeri - Contributi agli investimenti da MIBACT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697.500,00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2.2.4.007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4.02.03.03.999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Contributi agli investimenti da altre Imprese - Contributi agli investimenti da Imprese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115E6B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4.1.1.007</w:t>
            </w:r>
          </w:p>
        </w:tc>
        <w:tc>
          <w:tcPr>
            <w:tcW w:w="1417" w:type="dxa"/>
            <w:vAlign w:val="center"/>
          </w:tcPr>
          <w:p w:rsidR="00614D58" w:rsidRDefault="00614D58" w:rsidP="00115E6B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9.01.99.03.001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Rimborso di fondi economali e carte aziendali - Rimborso di fondi economali e carte aziendali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3.125,25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115E6B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115E6B" w:rsidRDefault="00115E6B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15E6B" w:rsidRDefault="00115E6B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201EB5" w:rsidRDefault="00201EB5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201EB5" w:rsidRPr="00CD20B3" w:rsidTr="00B424F4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201EB5" w:rsidRPr="00CD20B3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ENTRATE VARIAZIONI DI SOLA CASSA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1EB5" w:rsidRPr="00641073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2.760.299,39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01EB5" w:rsidRPr="00641073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743.560,98</w:t>
            </w:r>
          </w:p>
        </w:tc>
      </w:tr>
    </w:tbl>
    <w:p w:rsidR="00201EB5" w:rsidRDefault="00201EB5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201EB5" w:rsidRDefault="00201EB5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496D3F" w:rsidRDefault="00496D3F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422C7E" w:rsidRDefault="00422C7E" w:rsidP="00496D3F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496D3F" w:rsidRDefault="00496D3F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E00308" w:rsidRDefault="00E00308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496D3F" w:rsidRDefault="00E00308" w:rsidP="00E00308">
      <w:pPr>
        <w:numPr>
          <w:ilvl w:val="0"/>
          <w:numId w:val="102"/>
        </w:numPr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Le variazioni nelle entrate correnti riguardano ………………………………………………………………………………</w:t>
      </w:r>
    </w:p>
    <w:p w:rsidR="00E00308" w:rsidRDefault="00E00308" w:rsidP="00E00308">
      <w:pPr>
        <w:numPr>
          <w:ilvl w:val="0"/>
          <w:numId w:val="102"/>
        </w:numPr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Le variazioni nelle entrate in conto capitale riguardano ……………………………………………………………….</w:t>
      </w:r>
    </w:p>
    <w:p w:rsidR="00BC3476" w:rsidRPr="00BC3476" w:rsidRDefault="00BC3476" w:rsidP="00BC3476">
      <w:pPr>
        <w:numPr>
          <w:ilvl w:val="0"/>
          <w:numId w:val="102"/>
        </w:numPr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Le variazioni nelle entrate relative alle gestioni speciali riguardano …………………………………………..</w:t>
      </w:r>
    </w:p>
    <w:p w:rsidR="00E00308" w:rsidRDefault="00E00308" w:rsidP="00E00308">
      <w:pPr>
        <w:numPr>
          <w:ilvl w:val="0"/>
          <w:numId w:val="102"/>
        </w:numPr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Le variazioni nelle entrate relative alle partite di giro riguardano ………………………………………………</w:t>
      </w:r>
    </w:p>
    <w:p w:rsidR="00E00308" w:rsidRDefault="00E00308" w:rsidP="00E00308">
      <w:pPr>
        <w:ind w:left="720" w:firstLine="0"/>
        <w:rPr>
          <w:rFonts w:ascii="Trebuchet MS" w:hAnsi="Trebuchet MS"/>
          <w:color w:val="000000"/>
          <w:sz w:val="18"/>
          <w:szCs w:val="18"/>
        </w:rPr>
      </w:pPr>
    </w:p>
    <w:p w:rsidR="00BC3476" w:rsidRDefault="00BC3476" w:rsidP="00E00308">
      <w:pPr>
        <w:ind w:left="720" w:firstLine="0"/>
        <w:rPr>
          <w:rFonts w:ascii="Trebuchet MS" w:hAnsi="Trebuchet MS"/>
          <w:color w:val="000000"/>
          <w:sz w:val="18"/>
          <w:szCs w:val="18"/>
        </w:rPr>
      </w:pPr>
    </w:p>
    <w:p w:rsidR="00BC3476" w:rsidRDefault="00BC3476" w:rsidP="00E00308">
      <w:pPr>
        <w:ind w:left="720"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E00308">
      <w:pPr>
        <w:ind w:left="720"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E00308">
      <w:pPr>
        <w:ind w:left="720"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E00308">
      <w:pPr>
        <w:ind w:left="720"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E00308">
      <w:pPr>
        <w:ind w:left="720"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E00308">
      <w:pPr>
        <w:ind w:left="720" w:firstLine="0"/>
        <w:rPr>
          <w:rFonts w:ascii="Trebuchet MS" w:hAnsi="Trebuchet MS"/>
          <w:color w:val="000000"/>
          <w:sz w:val="18"/>
          <w:szCs w:val="18"/>
        </w:rPr>
      </w:pPr>
    </w:p>
    <w:p w:rsidR="006234D9" w:rsidRDefault="006234D9" w:rsidP="00E00308">
      <w:pPr>
        <w:ind w:left="720" w:firstLine="0"/>
        <w:rPr>
          <w:rFonts w:ascii="Trebuchet MS" w:hAnsi="Trebuchet MS"/>
          <w:color w:val="000000"/>
          <w:sz w:val="18"/>
          <w:szCs w:val="18"/>
        </w:rPr>
      </w:pPr>
    </w:p>
    <w:p w:rsidR="00585118" w:rsidRDefault="00496D3F" w:rsidP="00585118">
      <w:pPr>
        <w:ind w:firstLine="0"/>
        <w:rPr>
          <w:rFonts w:ascii="Trebuchet MS" w:hAnsi="Trebuchet MS"/>
          <w:b/>
          <w:sz w:val="18"/>
          <w:szCs w:val="18"/>
        </w:rPr>
      </w:pPr>
      <w:r w:rsidRPr="00496D3F">
        <w:rPr>
          <w:rFonts w:ascii="Times New Roman" w:hAnsi="Times New Roman"/>
          <w:sz w:val="24"/>
        </w:rPr>
        <w:br/>
      </w:r>
      <w:r w:rsidR="00585118">
        <w:rPr>
          <w:rFonts w:ascii="Trebuchet MS" w:hAnsi="Trebuchet MS"/>
          <w:b/>
          <w:sz w:val="18"/>
          <w:szCs w:val="18"/>
        </w:rPr>
        <w:t>ESAME DELLE VARIAZIONI IN USCITA</w:t>
      </w:r>
    </w:p>
    <w:p w:rsidR="00585118" w:rsidRDefault="00585118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  <w:r w:rsidRPr="006F4161">
        <w:rPr>
          <w:rFonts w:ascii="Trebuchet MS" w:hAnsi="Trebuchet MS"/>
          <w:color w:val="000000"/>
          <w:sz w:val="18"/>
          <w:szCs w:val="18"/>
        </w:rPr>
        <w:t>La variazione proposta viene rappresentata nell</w:t>
      </w:r>
      <w:r>
        <w:rPr>
          <w:rFonts w:ascii="Trebuchet MS" w:hAnsi="Trebuchet MS"/>
          <w:color w:val="000000"/>
          <w:sz w:val="18"/>
          <w:szCs w:val="18"/>
        </w:rPr>
        <w:t>e</w:t>
      </w:r>
      <w:r w:rsidRPr="006F4161">
        <w:rPr>
          <w:rFonts w:ascii="Trebuchet MS" w:hAnsi="Trebuchet MS"/>
          <w:color w:val="000000"/>
          <w:sz w:val="18"/>
          <w:szCs w:val="18"/>
        </w:rPr>
        <w:t xml:space="preserve"> seguent</w:t>
      </w:r>
      <w:r>
        <w:rPr>
          <w:rFonts w:ascii="Trebuchet MS" w:hAnsi="Trebuchet MS"/>
          <w:color w:val="000000"/>
          <w:sz w:val="18"/>
          <w:szCs w:val="18"/>
        </w:rPr>
        <w:t>i</w:t>
      </w:r>
      <w:r w:rsidRPr="006F4161">
        <w:rPr>
          <w:rFonts w:ascii="Trebuchet MS" w:hAnsi="Trebuchet MS"/>
          <w:color w:val="000000"/>
          <w:sz w:val="18"/>
          <w:szCs w:val="18"/>
        </w:rPr>
        <w:t xml:space="preserve"> tabell</w:t>
      </w:r>
      <w:r>
        <w:rPr>
          <w:rFonts w:ascii="Trebuchet MS" w:hAnsi="Trebuchet MS"/>
          <w:color w:val="000000"/>
          <w:sz w:val="18"/>
          <w:szCs w:val="18"/>
        </w:rPr>
        <w:t>e</w:t>
      </w:r>
      <w:r w:rsidRPr="006F4161">
        <w:rPr>
          <w:rFonts w:ascii="Trebuchet MS" w:hAnsi="Trebuchet MS"/>
          <w:color w:val="000000"/>
          <w:sz w:val="18"/>
          <w:szCs w:val="18"/>
        </w:rPr>
        <w:t xml:space="preserve">: </w:t>
      </w:r>
    </w:p>
    <w:tbl>
      <w:tblPr>
        <w:tblpPr w:leftFromText="141" w:rightFromText="141" w:vertAnchor="text" w:horzAnchor="margin" w:tblpY="520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7C0943" w:rsidRPr="00CD20B3" w:rsidTr="00DB5CF5">
        <w:trPr>
          <w:trHeight w:val="338"/>
        </w:trPr>
        <w:tc>
          <w:tcPr>
            <w:tcW w:w="9253" w:type="dxa"/>
            <w:gridSpan w:val="5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USCITE</w:t>
            </w:r>
            <w:r w:rsidRPr="00CD20B3"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 xml:space="preserve"> CORRENTI</w:t>
            </w:r>
          </w:p>
        </w:tc>
      </w:tr>
      <w:tr w:rsidR="007C0943" w:rsidRPr="00CD20B3" w:rsidTr="00DB5CF5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7C0943" w:rsidRPr="00CD20B3" w:rsidRDefault="007C0943" w:rsidP="00DB5CF5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7C0943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7C0943" w:rsidRPr="00CB13B3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1.1.1.003</w:t>
            </w:r>
          </w:p>
        </w:tc>
        <w:tc>
          <w:tcPr>
            <w:tcW w:w="1417" w:type="dxa"/>
            <w:vAlign w:val="center"/>
          </w:tcPr>
          <w:p w:rsidR="007C0943" w:rsidRPr="00641073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1.03.02.01.008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 xml:space="preserve">Compensi agli organi istituzionali di revisione, di controllo ed altri incarichi istituzionali dell`amministrazione - Compensi agli organi istituzionali di revisione, di controllo ed altri incarichi </w:t>
            </w:r>
            <w:r>
              <w:rPr>
                <w:rFonts w:ascii="Trebuchet MS" w:hAnsi="Trebuchet MS"/>
                <w:color w:val="000000"/>
                <w:sz w:val="16"/>
                <w:szCs w:val="16"/>
              </w:rPr>
              <w:lastRenderedPageBreak/>
              <w:t>istituzionali dell`amministrazione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lastRenderedPageBreak/>
              <w:t>64.432,42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1.1.1.004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1.03.02.01.002/B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Organi istituzionali dell`amministrazione - Rimborsi - Rimborsi ai componenti degli organi di controllo e revisione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2.688,40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1.1.2.004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1.03.02.02.001/A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Rimborso per viaggio e trasloco - Rimborso per viaggio e trasloco all`interno del paese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1.1.3.020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1.03.01.02.006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Materiale informatico - Materiale informatico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1.1.3.040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1.03.01.02.999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Altri beni e materiali di consumo n.a.c. - Altri beni e materiali di consumo n.a.c.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1.1.3.045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1.03.01.05.001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Prodotti farmaceutici ed emoderivati - Medicinali e materiale sanitario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1.1.3.090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1.03.02.05.004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Energia elettrica - Utenze energia elettrica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1.1.3.100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1.03.02.05.006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Gas - Utenze gas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1.1.3.145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1.03.02.09.004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ordinaria e riparazioni di impianti e macchinari - Manutenzione ordinaria e riparazioni di impianti e macchinari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123.186,00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1.1.3.161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1.03.02.09.009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ordinaria e riparazioni di beni immobili di valore culturale, storico ed artistico - Manutenzione ordinaria e riparazioni di beni immobili di valore culturale, storico ed artistico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1.1.3.162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1.03.02.09.010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ordinaria e riparazioni di oggetti di valore - Manutenzione ordinaria e riparazioni di oggetti di valore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1.1.3.190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1.03.02.13.002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Servizi di pulizia e lavanderia - Pulizia e disinfestazione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123.176,22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1.1.3.195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1.03.02.13.003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Trasporti, traslochi e facchinaggio - Trasporti, traslochi e facchinaggio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1.2.1.065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1.03.02.02.005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Organizzazione e partecipazione a manifestazioni e convegni - Manifestazioni culturali (congressi, convegni, mostre, ecc..)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764.342,73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1.2.1.090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1.03.02.13.001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Servizi di sorveglianza, custodia e accoglienza - Servizi di sorveglianza, custodia e accoglienza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611.859,20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1.2.1.260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1.03.02.99.999/A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Altri servizi diversi n.a.c. - Spese di catalogazione, inventariazione e censimento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1.2.2.001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1.04.01.01.001/A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Trasferimenti correnti a Ministeri - Trasferimenti correnti a Ministeri - fondo sostegno istituti e luoghi della cultura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190.840,80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1.2.2.002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1.04.01.03.001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Trasferimenti correnti a INPS - Trasferimenti correnti a INPS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954,20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1.2.4.090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1.02.01.99.999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Imposte, tasse e proventi assimilati a carico dell`ente n.a.c. - Imposte, tasse e proventi assimilati a carico dell`ente n.a.c.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28,93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1.2.5.001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1.09.99.05.001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Rimborsi di parte corrente a Imprese di somme non dovute o incassate in eccesso - Rimborsi di parte corrente a Imprese di somme non dovute o incassate in eccesso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613.625,00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1.2.6.003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1.10.99.99.999/B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Altre spese correnti n.a.c. - Oneri vari straordinari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34,00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1.3.1.001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1.10.01.01.001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Fondi di riserva - fondo di riserva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27.500,00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1.5.1.001</w:t>
            </w:r>
          </w:p>
        </w:tc>
        <w:tc>
          <w:tcPr>
            <w:tcW w:w="1417" w:type="dxa"/>
            <w:vAlign w:val="center"/>
          </w:tcPr>
          <w:p w:rsidR="00614D58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1.10.01.03.001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Fondo crediti di dubbia esigibilità di parte corrente - Fondo crediti di dubbia e difficile esazione di parte corrente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63.883,51</w:t>
            </w:r>
          </w:p>
        </w:tc>
      </w:tr>
    </w:tbl>
    <w:p w:rsidR="00585118" w:rsidRDefault="00585118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7C0943" w:rsidRDefault="007C0943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7C0943" w:rsidRPr="00CD20B3" w:rsidTr="00DB5CF5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7C0943" w:rsidRPr="00CD20B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lastRenderedPageBreak/>
              <w:t>TOTALE USCITE CORRENTI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2.889.167,90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63.883,51</w:t>
            </w:r>
          </w:p>
        </w:tc>
      </w:tr>
    </w:tbl>
    <w:p w:rsidR="007C0943" w:rsidRDefault="007C0943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520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7C0943" w:rsidRPr="00CD20B3" w:rsidTr="00DB5CF5">
        <w:trPr>
          <w:trHeight w:val="338"/>
        </w:trPr>
        <w:tc>
          <w:tcPr>
            <w:tcW w:w="9253" w:type="dxa"/>
            <w:gridSpan w:val="5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USCITE</w:t>
            </w:r>
            <w:r w:rsidRPr="00CD20B3"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 xml:space="preserve">  CONTO CAPITALE</w:t>
            </w:r>
          </w:p>
        </w:tc>
      </w:tr>
      <w:tr w:rsidR="007C0943" w:rsidRPr="00CD20B3" w:rsidTr="00DB5CF5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7C0943" w:rsidRPr="00CD20B3" w:rsidRDefault="007C0943" w:rsidP="00DB5CF5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7C0943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7C0943" w:rsidRPr="00CB13B3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2.1.2.020</w:t>
            </w:r>
          </w:p>
        </w:tc>
        <w:tc>
          <w:tcPr>
            <w:tcW w:w="1417" w:type="dxa"/>
            <w:vAlign w:val="center"/>
          </w:tcPr>
          <w:p w:rsidR="007C0943" w:rsidRPr="00641073" w:rsidRDefault="00614D58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2.02.03.06.001/A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straordinaria su beni demaniali di terzi - Recupero, restauro, adeguamento e manutenzione straordinaria di beni immobili e allestimenti museali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1.092.675,47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504.361,88</w:t>
            </w:r>
          </w:p>
        </w:tc>
      </w:tr>
    </w:tbl>
    <w:p w:rsidR="00585118" w:rsidRDefault="00585118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585118" w:rsidRDefault="00585118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7C0943" w:rsidRPr="00CD20B3" w:rsidTr="00DB5CF5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7C0943" w:rsidRPr="00CD20B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USCITE CONTO CAPITALE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1.092.675,47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504.361,88</w:t>
            </w:r>
          </w:p>
        </w:tc>
      </w:tr>
    </w:tbl>
    <w:p w:rsidR="007C0943" w:rsidRDefault="007C0943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520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7C0943" w:rsidRPr="00CD20B3" w:rsidTr="00DB5CF5">
        <w:trPr>
          <w:trHeight w:val="338"/>
        </w:trPr>
        <w:tc>
          <w:tcPr>
            <w:tcW w:w="9253" w:type="dxa"/>
            <w:gridSpan w:val="5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USCITE</w:t>
            </w:r>
            <w:r w:rsidRPr="00CD20B3"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GESTIONI SPECIALI</w:t>
            </w:r>
          </w:p>
        </w:tc>
      </w:tr>
      <w:tr w:rsidR="007C0943" w:rsidRPr="00CD20B3" w:rsidTr="00DB5CF5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7C0943" w:rsidRPr="00CD20B3" w:rsidRDefault="007C0943" w:rsidP="00DB5CF5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7C0943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7C0943" w:rsidRPr="00CB13B3" w:rsidRDefault="007C0943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0943" w:rsidRPr="00641073" w:rsidRDefault="007C0943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7C0943" w:rsidRPr="00641073" w:rsidRDefault="007C0943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BC3476" w:rsidRDefault="00C45E7B" w:rsidP="00BC3476">
      <w:pPr>
        <w:ind w:firstLine="0"/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 xml:space="preserve"> </w:t>
      </w:r>
    </w:p>
    <w:p w:rsidR="00953599" w:rsidRDefault="00953599" w:rsidP="00BC3476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7C0943" w:rsidRPr="00CD20B3" w:rsidTr="00DB5CF5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7C0943" w:rsidRPr="00CD20B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USCITE GESTIONI SPECIALI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7C0943" w:rsidRDefault="007C0943" w:rsidP="00BC3476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520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7C0943" w:rsidRPr="00CD20B3" w:rsidTr="00DB5CF5">
        <w:trPr>
          <w:trHeight w:val="338"/>
        </w:trPr>
        <w:tc>
          <w:tcPr>
            <w:tcW w:w="9253" w:type="dxa"/>
            <w:gridSpan w:val="5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USCITE PARTITE DI GIRO</w:t>
            </w:r>
          </w:p>
        </w:tc>
      </w:tr>
      <w:tr w:rsidR="007C0943" w:rsidRPr="00CD20B3" w:rsidTr="00DB5CF5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7C0943" w:rsidRPr="00CD20B3" w:rsidRDefault="007C0943" w:rsidP="00DB5CF5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7C0943" w:rsidRPr="00CD20B3" w:rsidRDefault="007C0943" w:rsidP="00DB5CF5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7C0943" w:rsidRPr="00CD20B3" w:rsidTr="00DB5CF5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7C0943" w:rsidRPr="00CB13B3" w:rsidRDefault="007C0943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0943" w:rsidRPr="00641073" w:rsidRDefault="007C0943" w:rsidP="00DB5CF5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7C0943" w:rsidRPr="00641073" w:rsidRDefault="007C0943" w:rsidP="00DB5CF5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7C0943" w:rsidRDefault="007C0943" w:rsidP="00BC3476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585118" w:rsidRDefault="00585118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7C0943" w:rsidRPr="00CD20B3" w:rsidTr="00DB5CF5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7C0943" w:rsidRPr="00CD20B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USCITE PARTITE DI GIRO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C0943" w:rsidRPr="00641073" w:rsidRDefault="00614D58" w:rsidP="00DB5CF5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7C0943" w:rsidRDefault="007C0943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201EB5" w:rsidRDefault="00201EB5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115E6B" w:rsidRPr="00CD20B3" w:rsidTr="00A613B9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115E6B" w:rsidRPr="00CD20B3" w:rsidRDefault="00614D58" w:rsidP="00A613B9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VARIAZIONI USCITE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5E6B" w:rsidRPr="00641073" w:rsidRDefault="00614D58" w:rsidP="00A613B9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3.413.597,98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15E6B" w:rsidRPr="00641073" w:rsidRDefault="00115E6B" w:rsidP="00A613B9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</w:tbl>
    <w:p w:rsidR="00201EB5" w:rsidRDefault="00201EB5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201EB5" w:rsidRDefault="00201EB5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201EB5" w:rsidRDefault="00201EB5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201EB5" w:rsidRDefault="00201EB5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520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111"/>
        <w:gridCol w:w="1418"/>
        <w:gridCol w:w="1348"/>
      </w:tblGrid>
      <w:tr w:rsidR="00201EB5" w:rsidRPr="00CD20B3" w:rsidTr="00B424F4">
        <w:trPr>
          <w:trHeight w:val="338"/>
        </w:trPr>
        <w:tc>
          <w:tcPr>
            <w:tcW w:w="9253" w:type="dxa"/>
            <w:gridSpan w:val="5"/>
          </w:tcPr>
          <w:p w:rsidR="00201EB5" w:rsidRPr="00CD20B3" w:rsidRDefault="00C45E7B" w:rsidP="00B424F4">
            <w:pPr>
              <w:ind w:firstLine="0"/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USCITE</w:t>
            </w:r>
            <w:r w:rsidR="00201EB5"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 xml:space="preserve">  VARIAZIONI DI CASSA</w:t>
            </w:r>
          </w:p>
        </w:tc>
      </w:tr>
      <w:tr w:rsidR="00201EB5" w:rsidRPr="00CD20B3" w:rsidTr="00B424F4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201EB5" w:rsidRPr="00CD20B3" w:rsidRDefault="00201EB5" w:rsidP="00B424F4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Capitolo</w:t>
            </w:r>
          </w:p>
        </w:tc>
        <w:tc>
          <w:tcPr>
            <w:tcW w:w="1417" w:type="dxa"/>
          </w:tcPr>
          <w:p w:rsidR="00201EB5" w:rsidRPr="00CD20B3" w:rsidRDefault="00201EB5" w:rsidP="00B424F4">
            <w:pPr>
              <w:ind w:firstLine="0"/>
              <w:jc w:val="center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color w:val="000000"/>
                <w:sz w:val="18"/>
                <w:szCs w:val="18"/>
              </w:rPr>
              <w:t>Articolo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01EB5" w:rsidRPr="00CD20B3" w:rsidRDefault="00201EB5" w:rsidP="00B424F4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1EB5" w:rsidRPr="00CD20B3" w:rsidRDefault="00201EB5" w:rsidP="00B424F4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+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201EB5" w:rsidRPr="00CD20B3" w:rsidRDefault="00201EB5" w:rsidP="00B424F4">
            <w:pPr>
              <w:ind w:firstLine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CD20B3">
              <w:rPr>
                <w:rFonts w:ascii="Trebuchet MS" w:hAnsi="Trebuchet MS"/>
                <w:color w:val="000000"/>
                <w:sz w:val="18"/>
                <w:szCs w:val="18"/>
              </w:rPr>
              <w:t>Variazione -</w:t>
            </w:r>
          </w:p>
        </w:tc>
      </w:tr>
      <w:tr w:rsidR="00201EB5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201EB5" w:rsidRPr="00CB13B3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1.1.1.003</w:t>
            </w:r>
          </w:p>
        </w:tc>
        <w:tc>
          <w:tcPr>
            <w:tcW w:w="1417" w:type="dxa"/>
            <w:vAlign w:val="center"/>
          </w:tcPr>
          <w:p w:rsidR="00201EB5" w:rsidRPr="00641073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1.03.02.01.008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01EB5" w:rsidRPr="00641073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Compensi agli organi istituzionali di revisione, di controllo ed altri incarichi istituzionali dell`amministrazione - Compensi agli organi istituzionali di revisione, di controllo ed altri incarichi istituzionali dell`amministrazione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1EB5" w:rsidRPr="00641073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143.864,84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201EB5" w:rsidRPr="00641073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1.1.1.004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1.03.02.01.002/B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Organi istituzionali dell`amministrazione - Rimborsi - Rimborsi ai componenti degli organi di controllo e revisione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3.548,48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1.1.2.001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1.01.01.01.004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Indennità ed altri compensi, esclusi i rimborsi spesa per missione, corrisposti al personale a tempo indeterminato - Compensi accessori al personale a tempo indeterminato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655,40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lastRenderedPageBreak/>
              <w:t>1.1.2.002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1.01.01.02.002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Buoni pasto - Buoni pasto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4.573,42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1.1.2.004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1.03.02.02.001/A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Rimborso per viaggio e trasloco - Rimborso per viaggio e trasloco all`interno del paese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1.1.3.005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1.03.01.02.001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Carta, cancelleria e stampati - Carta, cancelleria e stampati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998,98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1.1.3.020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1.03.01.02.006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Materiale informatico - Materiale informatico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1.1.3.040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1.03.01.02.999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Altri beni e materiali di consumo n.a.c. - Altri beni e materiali di consumo n.a.c.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5.813,71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1.1.3.045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1.03.01.05.001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Prodotti farmaceutici ed emoderivati - Medicinali e materiale sanitario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1.1.3.090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1.03.02.05.004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Energia elettrica - Utenze energia elettrica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1.1.3.100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1.03.02.05.006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Gas - Utenze gas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1.1.3.105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1.03.02.07.001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Locazione di beni immobili - Fitto locali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11.885,77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1.1.3.120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1.03.02.07.004/B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Noleggi di hardware - Noleggi di hardware (Noleggio infrastrutture e canone Wifi)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3.111,73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1.1.3.125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1.03.02.07.006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Licenze d`uso per software - Licenze Software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14.396,00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1.1.3.145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1.03.02.09.004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ordinaria e riparazioni di impianti e macchinari - Manutenzione ordinaria e riparazioni di impianti e macchinari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180.549,60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1.1.3.160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1.03.02.09.008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ordinaria e riparazioni di beni immobili - Manutenzione ordinaria immobili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24.429,50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1.1.3.161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1.03.02.09.009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ordinaria e riparazioni di beni immobili di valore culturale, storico ed artistico - Manutenzione ordinaria e riparazioni di beni immobili di valore culturale, storico ed artistico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1.1.3.162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1.03.02.09.010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ordinaria e riparazioni di oggetti di valore - Manutenzione ordinaria e riparazioni di oggetti di valore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1.1.3.165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1.03.02.09.012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ordinaria e riparazioni di terreni e beni materiali non prodotti - Manutenzione ordinaria aree verdi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14.725,71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1.1.3.190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1.03.02.13.002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Servizi di pulizia e lavanderia - Pulizia e disinfestazione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304.056,29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1.1.3.195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1.03.02.13.003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Trasporti, traslochi e facchinaggio - Trasporti, traslochi e facchinaggio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1.1.3.200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1.03.02.13.999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Altri servizi ausiliari n.a.c. - Altri servizi ausiliari n.a.c.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84.749,00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1.1.3.245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1.03.02.19.001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Gestione e manutenzione applicazioni - Gestione e manutenzione ordinaria sistemi informatici - software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36.584,75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1.1.3.252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1.03.02.19.006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Servizi di sicurezza - Servizi di sicurezza informatica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884,56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1.1.3.270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1.03.02.99.999/C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Altri servizi diversi n.a.c. - Convenzione salute e sicurezza luoghi del lavoro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0,01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1.1.3.280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1.10.04.01.999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Altri premi di assicurazione contro i danni - Altri premi di assicurazione contro i danni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1.2.1.037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1.03.01.02.004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Vestiario - Acquisto vestiario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14.210,07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1.2.1.050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1.03.02.99.003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Quote di associazioni - Quote di associazioni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lastRenderedPageBreak/>
              <w:t>1.2.1.065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1.03.02.02.005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Organizzazione e partecipazione a manifestazioni e convegni - Manifestazioni culturali (congressi, convegni, mostre, ecc..)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1.386.113,87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5.270,40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1.2.1.090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1.03.02.13.001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Servizi di sorveglianza, custodia e accoglienza - Servizi di sorveglianza, custodia e accoglienza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896.844,38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121.818,23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1.2.1.170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1.03.02.11.001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Interpretariato e traduzioni - Interpretariato e traduzioni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42.256,14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1.2.1.180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1.03.02.11.999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Altre prestazioni professionali e specialistiche n.a.c. - Altre prestazioni professionali e specialistiche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203.821,69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1.2.1.260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1.03.02.99.999/A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Altri servizi diversi n.a.c. - Spese di catalogazione, inventariazione e censimento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24.740,24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1.2.1.265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1.03.02.99.999/B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Altri servizi diversi n.a.c. - Attività didattica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108.074,00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1.2.2.001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1.04.01.01.001/A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Trasferimenti correnti a Ministeri - Trasferimenti correnti a Ministeri - fondo sostegno istituti e luoghi della cultura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996.840,80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1.2.2.001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1.04.01.01.001/B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Trasferimenti correnti a Ministeri - Trasferimenti correnti a Ministeri - fondo emergenza Emilia Romagna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66.326,00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1.2.2.002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1.04.01.03.001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Trasferimenti correnti a INPS - Trasferimenti correnti a INPS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4.984,20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1.2.3.001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1.03.02.17.002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Oneri per servizio di tesoreria - Oneri per servizio di tesoreria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2.417,30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1.2.4.001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1.02.01.01.001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Imposta regionale sulle attività produttive (IRAP) - IRAP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4.310,62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1.2.4.090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1.02.01.99.999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Imposte, tasse e proventi assimilati a carico dell`ente n.a.c. - Imposte, tasse e proventi assimilati a carico dell`ente n.a.c.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28,93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1.2.5.001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1.09.99.05.001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Rimborsi di parte corrente a Imprese di somme non dovute o incassate in eccesso - Rimborsi di parte corrente a Imprese di somme non dovute o incassate in eccesso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613.625,00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1.2.6.003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1.10.99.99.999/B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Altre spese correnti n.a.c. - Oneri vari straordinari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34,00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1.3.1.001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1.10.01.01.001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Fondi di riserva - fondo di riserva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27.500,00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1.5.1.001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1.10.01.03.001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Fondo crediti di dubbia esigibilità di parte corrente - Fondo crediti di dubbia e difficile esazione di parte corrente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337.311,45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63.883,51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2.1.2.006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2.02.01.05.999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Attrezzature n.a.c. - Attrezzature n.a.c.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2.1.2.020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2.02.03.06.001/A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Manutenzione straordinaria su beni demaniali di terzi - Recupero, restauro, adeguamento e manutenzione straordinaria di beni immobili e allestimenti museali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1.322.277,69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738.190,17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4.1.1.002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7.01.01.02.001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Versamento delle ritenute per scissione contabile IVA (split payment) - IVA in regime di split payment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109.317,69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  <w:tr w:rsidR="00614D58" w:rsidRPr="00CD20B3" w:rsidTr="00B424F4">
        <w:trPr>
          <w:trHeight w:val="540"/>
        </w:trPr>
        <w:tc>
          <w:tcPr>
            <w:tcW w:w="959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4.1.1.005</w:t>
            </w:r>
          </w:p>
        </w:tc>
        <w:tc>
          <w:tcPr>
            <w:tcW w:w="1417" w:type="dxa"/>
            <w:vAlign w:val="center"/>
          </w:tcPr>
          <w:p w:rsidR="00614D58" w:rsidRDefault="00614D58" w:rsidP="00B424F4">
            <w:pPr>
              <w:ind w:firstLine="0"/>
              <w:jc w:val="left"/>
              <w:rPr>
                <w:rFonts w:ascii="Trebuchet MS" w:hAnsi="Trebuchet MS"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color w:val="000000"/>
                <w:sz w:val="14"/>
                <w:szCs w:val="14"/>
              </w:rPr>
              <w:t>7.01.03.01.001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Versamenti di ritenute erariali su Redditi da lavoro autonomo per conto terzi - Versamenti di ritenute erariali su Redditi da lavoro autonomo per conto terzi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10.775,29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614D58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0,00</w:t>
            </w:r>
          </w:p>
        </w:tc>
      </w:tr>
    </w:tbl>
    <w:p w:rsidR="00201EB5" w:rsidRDefault="00201EB5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201EB5" w:rsidRDefault="00201EB5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51"/>
      </w:tblGrid>
      <w:tr w:rsidR="00201EB5" w:rsidRPr="00CD20B3" w:rsidTr="00B424F4">
        <w:trPr>
          <w:trHeight w:val="256"/>
        </w:trPr>
        <w:tc>
          <w:tcPr>
            <w:tcW w:w="6487" w:type="dxa"/>
            <w:shd w:val="clear" w:color="auto" w:fill="auto"/>
            <w:vAlign w:val="center"/>
          </w:tcPr>
          <w:p w:rsidR="00201EB5" w:rsidRPr="00CD20B3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/>
                <w:color w:val="000000"/>
                <w:sz w:val="18"/>
                <w:szCs w:val="18"/>
              </w:rPr>
              <w:t>TOTALE USCITE VARIAZIONE DI SOLA CASSA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1EB5" w:rsidRPr="00641073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7.162.276,11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01EB5" w:rsidRPr="00641073" w:rsidRDefault="00614D58" w:rsidP="00B424F4">
            <w:pPr>
              <w:ind w:firstLine="0"/>
              <w:jc w:val="right"/>
              <w:rPr>
                <w:rFonts w:ascii="Trebuchet MS" w:hAnsi="Trebuchet MS"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color w:val="000000"/>
                <w:sz w:val="16"/>
                <w:szCs w:val="16"/>
              </w:rPr>
              <w:t>1.154.123,31</w:t>
            </w:r>
          </w:p>
        </w:tc>
      </w:tr>
    </w:tbl>
    <w:p w:rsidR="00201EB5" w:rsidRDefault="00201EB5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201EB5" w:rsidRDefault="00201EB5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7C0943" w:rsidRDefault="007C0943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585118" w:rsidRDefault="00585118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585118" w:rsidRDefault="00585118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7C0943" w:rsidRDefault="007C0943" w:rsidP="00585118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585118" w:rsidRDefault="00585118" w:rsidP="00585118">
      <w:pPr>
        <w:numPr>
          <w:ilvl w:val="0"/>
          <w:numId w:val="102"/>
        </w:numPr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Le variazioni nelle spese correnti riguardano ………………………………………………………………………………</w:t>
      </w:r>
    </w:p>
    <w:p w:rsidR="00585118" w:rsidRDefault="00585118" w:rsidP="00585118">
      <w:pPr>
        <w:numPr>
          <w:ilvl w:val="0"/>
          <w:numId w:val="102"/>
        </w:numPr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Le variazioni nelle spese in conto capitale riguardano ……………………………………………</w:t>
      </w:r>
      <w:r w:rsidR="00BC3476">
        <w:rPr>
          <w:rFonts w:ascii="Trebuchet MS" w:hAnsi="Trebuchet MS"/>
          <w:color w:val="000000"/>
          <w:sz w:val="18"/>
          <w:szCs w:val="18"/>
        </w:rPr>
        <w:t>…</w:t>
      </w:r>
      <w:r>
        <w:rPr>
          <w:rFonts w:ascii="Trebuchet MS" w:hAnsi="Trebuchet MS"/>
          <w:color w:val="000000"/>
          <w:sz w:val="18"/>
          <w:szCs w:val="18"/>
        </w:rPr>
        <w:t>………………….</w:t>
      </w:r>
    </w:p>
    <w:p w:rsidR="00BC3476" w:rsidRPr="00BC3476" w:rsidRDefault="00BC3476" w:rsidP="00BC3476">
      <w:pPr>
        <w:numPr>
          <w:ilvl w:val="0"/>
          <w:numId w:val="102"/>
        </w:numPr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Le variazioni nelle spese relative alle gestioni speciali riguardano …………………………….………………..</w:t>
      </w:r>
    </w:p>
    <w:p w:rsidR="00585118" w:rsidRDefault="00585118" w:rsidP="00585118">
      <w:pPr>
        <w:numPr>
          <w:ilvl w:val="0"/>
          <w:numId w:val="102"/>
        </w:numPr>
        <w:rPr>
          <w:rFonts w:ascii="Trebuchet MS" w:hAnsi="Trebuchet MS"/>
          <w:color w:val="000000"/>
          <w:sz w:val="18"/>
          <w:szCs w:val="18"/>
        </w:rPr>
      </w:pPr>
      <w:r>
        <w:rPr>
          <w:rFonts w:ascii="Trebuchet MS" w:hAnsi="Trebuchet MS"/>
          <w:color w:val="000000"/>
          <w:sz w:val="18"/>
          <w:szCs w:val="18"/>
        </w:rPr>
        <w:t>Le variazioni nelle spese relative alle partite di giro riguardano ……………………………………</w:t>
      </w:r>
      <w:r w:rsidR="00BC3476">
        <w:rPr>
          <w:rFonts w:ascii="Trebuchet MS" w:hAnsi="Trebuchet MS"/>
          <w:color w:val="000000"/>
          <w:sz w:val="18"/>
          <w:szCs w:val="18"/>
        </w:rPr>
        <w:t>….</w:t>
      </w:r>
      <w:r>
        <w:rPr>
          <w:rFonts w:ascii="Trebuchet MS" w:hAnsi="Trebuchet MS"/>
          <w:color w:val="000000"/>
          <w:sz w:val="18"/>
          <w:szCs w:val="18"/>
        </w:rPr>
        <w:t>…………</w:t>
      </w:r>
    </w:p>
    <w:p w:rsidR="00496D3F" w:rsidRDefault="00496D3F" w:rsidP="00A42154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1A7489" w:rsidRDefault="001A748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</w:p>
    <w:p w:rsidR="006F4161" w:rsidRDefault="00B44939" w:rsidP="00D93A91">
      <w:pPr>
        <w:ind w:firstLine="0"/>
        <w:rPr>
          <w:rFonts w:ascii="Trebuchet MS" w:hAnsi="Trebuchet MS"/>
          <w:color w:val="000000"/>
          <w:sz w:val="18"/>
          <w:szCs w:val="18"/>
        </w:rPr>
      </w:pPr>
      <w:r w:rsidRPr="00B44939">
        <w:rPr>
          <w:rFonts w:ascii="Trebuchet MS" w:hAnsi="Trebuchet MS"/>
          <w:color w:val="000000"/>
          <w:sz w:val="18"/>
          <w:szCs w:val="18"/>
        </w:rPr>
        <w:t>Per quanto precede e tenuto conto delle suindicate proposte di variazioni, il bilancio di previsione</w:t>
      </w:r>
      <w:r w:rsidRPr="00B44939">
        <w:rPr>
          <w:rFonts w:ascii="Trebuchet MS" w:hAnsi="Trebuchet MS"/>
          <w:color w:val="000000"/>
          <w:sz w:val="18"/>
          <w:szCs w:val="18"/>
        </w:rPr>
        <w:br/>
        <w:t xml:space="preserve">dell’esercizio finanziario </w:t>
      </w:r>
      <w:r w:rsidR="00614D58">
        <w:rPr>
          <w:rFonts w:ascii="Trebuchet MS" w:hAnsi="Trebuchet MS"/>
          <w:color w:val="000000"/>
          <w:sz w:val="18"/>
          <w:szCs w:val="18"/>
        </w:rPr>
        <w:t>2024</w:t>
      </w:r>
      <w:r w:rsidRPr="00B44939">
        <w:rPr>
          <w:rFonts w:ascii="Trebuchet MS" w:hAnsi="Trebuchet MS"/>
          <w:color w:val="000000"/>
          <w:sz w:val="18"/>
          <w:szCs w:val="18"/>
        </w:rPr>
        <w:t xml:space="preserve"> presenta le seguenti risultanze:</w:t>
      </w:r>
    </w:p>
    <w:p w:rsidR="006234D9" w:rsidRPr="00D93A91" w:rsidRDefault="006234D9" w:rsidP="00D93A91">
      <w:pPr>
        <w:ind w:firstLine="0"/>
        <w:rPr>
          <w:rFonts w:ascii="Times New Roman" w:hAnsi="Times New Roman"/>
          <w:sz w:val="24"/>
        </w:rPr>
      </w:pPr>
    </w:p>
    <w:tbl>
      <w:tblPr>
        <w:tblW w:w="9782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29"/>
        <w:gridCol w:w="1188"/>
        <w:gridCol w:w="1276"/>
        <w:gridCol w:w="1255"/>
        <w:gridCol w:w="1286"/>
        <w:gridCol w:w="1179"/>
      </w:tblGrid>
      <w:tr w:rsidR="00987D3B" w:rsidRPr="0018075D" w:rsidTr="00987D3B">
        <w:trPr>
          <w:trHeight w:hRule="exact" w:val="454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3B" w:rsidRPr="00987D3B" w:rsidRDefault="00987D3B" w:rsidP="00621A7B">
            <w:pPr>
              <w:spacing w:after="0"/>
              <w:ind w:firstLine="0"/>
              <w:jc w:val="center"/>
              <w:rPr>
                <w:rFonts w:ascii="Trebuchet MS" w:hAnsi="Trebuchet MS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8"/>
                <w:szCs w:val="18"/>
              </w:rPr>
              <w:t xml:space="preserve">QUADRO AGGIORNATO DEL BILANCIO DI PREVISIONE </w:t>
            </w:r>
            <w:r w:rsidR="00614D58">
              <w:rPr>
                <w:rFonts w:ascii="Trebuchet MS" w:hAnsi="Trebuchet MS"/>
                <w:b/>
                <w:iCs/>
                <w:color w:val="000000"/>
                <w:sz w:val="18"/>
                <w:szCs w:val="18"/>
              </w:rPr>
              <w:t>2024</w:t>
            </w:r>
          </w:p>
        </w:tc>
      </w:tr>
      <w:tr w:rsidR="00621A7B" w:rsidRPr="0018075D" w:rsidTr="008129A9">
        <w:trPr>
          <w:trHeight w:hRule="exact" w:val="680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A7B" w:rsidRPr="0018075D" w:rsidRDefault="00621A7B" w:rsidP="00621A7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b/>
                <w:bCs/>
                <w:i/>
                <w:iCs/>
                <w:color w:val="000000"/>
                <w:sz w:val="18"/>
                <w:szCs w:val="18"/>
              </w:rPr>
              <w:t>Entrate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B" w:rsidRPr="0018075D" w:rsidRDefault="00621A7B" w:rsidP="00621A7B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A9" w:rsidRDefault="00621A7B" w:rsidP="00621A7B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Prev</w:t>
            </w:r>
            <w:r w:rsidR="008129A9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.Comp.</w:t>
            </w:r>
          </w:p>
          <w:p w:rsidR="00621A7B" w:rsidRPr="008129A9" w:rsidRDefault="00614D58" w:rsidP="00621A7B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2024</w:t>
            </w:r>
            <w:r w:rsidR="008129A9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consolidata</w:t>
            </w:r>
            <w:r w:rsidR="00621A7B"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A7B" w:rsidRPr="008129A9" w:rsidRDefault="00621A7B" w:rsidP="00621A7B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Variazioni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in aumento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B" w:rsidRPr="0018075D" w:rsidRDefault="00621A7B" w:rsidP="00621A7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Variazioni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in diminuzione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91" w:rsidRPr="00D93A91" w:rsidRDefault="00D93A91" w:rsidP="00D93A91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  <w:hyperlink r:id="rId9" w:history="1">
              <w:r w:rsidRPr="00D93A91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 xml:space="preserve">Prev.Comp. </w:t>
              </w:r>
              <w:r w:rsidR="00614D58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>2024</w:t>
              </w:r>
            </w:hyperlink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aggiornata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A7B" w:rsidRPr="00D93A91" w:rsidRDefault="00D93A91" w:rsidP="00621A7B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  <w:hyperlink r:id="rId10" w:history="1">
              <w:r w:rsidRPr="00D93A91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>Prev.C</w:t>
              </w:r>
              <w:r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>assa</w:t>
              </w:r>
              <w:r w:rsidRPr="00D93A91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 xml:space="preserve"> </w:t>
              </w:r>
              <w:r w:rsidR="00614D58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>2024</w:t>
              </w:r>
            </w:hyperlink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aggiornata</w:t>
            </w:r>
          </w:p>
        </w:tc>
      </w:tr>
      <w:tr w:rsidR="0019409B" w:rsidRPr="0018075D" w:rsidTr="00CD20B3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Entrate 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c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orrenti - Titolo I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9B" w:rsidRPr="003A7F0E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3.669.033,08</w:t>
            </w:r>
          </w:p>
        </w:tc>
        <w:tc>
          <w:tcPr>
            <w:tcW w:w="1276" w:type="dxa"/>
            <w:vAlign w:val="center"/>
          </w:tcPr>
          <w:p w:rsidR="0019409B" w:rsidRPr="003A7F0E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2.338.948,60</w:t>
            </w:r>
          </w:p>
        </w:tc>
        <w:tc>
          <w:tcPr>
            <w:tcW w:w="1255" w:type="dxa"/>
            <w:vAlign w:val="center"/>
          </w:tcPr>
          <w:p w:rsidR="0019409B" w:rsidRPr="003A7F0E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28.383,51</w:t>
            </w:r>
          </w:p>
        </w:tc>
        <w:tc>
          <w:tcPr>
            <w:tcW w:w="1286" w:type="dxa"/>
            <w:vAlign w:val="center"/>
            <w:hideMark/>
          </w:tcPr>
          <w:p w:rsidR="0019409B" w:rsidRPr="003A7F0E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5.979.598,17</w:t>
            </w:r>
          </w:p>
        </w:tc>
        <w:tc>
          <w:tcPr>
            <w:tcW w:w="1179" w:type="dxa"/>
            <w:vAlign w:val="center"/>
            <w:hideMark/>
          </w:tcPr>
          <w:p w:rsidR="0019409B" w:rsidRPr="003A7F0E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6.462.321,44</w:t>
            </w:r>
          </w:p>
        </w:tc>
      </w:tr>
      <w:tr w:rsidR="0019409B" w:rsidRPr="0018075D" w:rsidTr="00CD20B3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Entrate 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c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onto capitale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-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Titolo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II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9B" w:rsidRPr="003A7F0E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4.812.815,69</w:t>
            </w:r>
          </w:p>
        </w:tc>
        <w:tc>
          <w:tcPr>
            <w:tcW w:w="1276" w:type="dxa"/>
            <w:vAlign w:val="center"/>
            <w:hideMark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55" w:type="dxa"/>
            <w:vAlign w:val="center"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86" w:type="dxa"/>
            <w:vAlign w:val="center"/>
            <w:hideMark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4.812.815,69</w:t>
            </w:r>
          </w:p>
        </w:tc>
        <w:tc>
          <w:tcPr>
            <w:tcW w:w="1179" w:type="dxa"/>
            <w:vAlign w:val="center"/>
            <w:hideMark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20.520.971,90</w:t>
            </w:r>
          </w:p>
        </w:tc>
      </w:tr>
      <w:tr w:rsidR="0019409B" w:rsidRPr="0018075D" w:rsidTr="00CD20B3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Gestioni speciali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-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Titolo III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9B" w:rsidRPr="003A7F0E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55" w:type="dxa"/>
            <w:vAlign w:val="center"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86" w:type="dxa"/>
            <w:vAlign w:val="center"/>
            <w:hideMark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79" w:type="dxa"/>
            <w:vAlign w:val="center"/>
            <w:hideMark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</w:tr>
      <w:tr w:rsidR="0019409B" w:rsidRPr="0018075D" w:rsidTr="00CD20B3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lastRenderedPageBreak/>
              <w:t>Partite Giro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-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Titolo IV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09B" w:rsidRPr="003A7F0E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4.640.000,00</w:t>
            </w:r>
          </w:p>
        </w:tc>
        <w:tc>
          <w:tcPr>
            <w:tcW w:w="1276" w:type="dxa"/>
            <w:vAlign w:val="center"/>
            <w:hideMark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55" w:type="dxa"/>
            <w:vAlign w:val="center"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86" w:type="dxa"/>
            <w:vAlign w:val="center"/>
            <w:hideMark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4.640.000,00</w:t>
            </w:r>
          </w:p>
        </w:tc>
        <w:tc>
          <w:tcPr>
            <w:tcW w:w="1179" w:type="dxa"/>
            <w:vAlign w:val="center"/>
            <w:hideMark/>
          </w:tcPr>
          <w:p w:rsidR="0019409B" w:rsidRPr="00134AAC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4.643.125,25</w:t>
            </w:r>
          </w:p>
        </w:tc>
      </w:tr>
      <w:tr w:rsidR="0019409B" w:rsidRPr="0018075D" w:rsidTr="00CD20B3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>Totale Entrate</w:t>
            </w:r>
          </w:p>
        </w:tc>
        <w:tc>
          <w:tcPr>
            <w:tcW w:w="629" w:type="dxa"/>
            <w:vAlign w:val="center"/>
          </w:tcPr>
          <w:p w:rsidR="0019409B" w:rsidRPr="0018075D" w:rsidRDefault="0019409B" w:rsidP="0019409B">
            <w:pPr>
              <w:spacing w:after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vAlign w:val="center"/>
          </w:tcPr>
          <w:p w:rsidR="0019409B" w:rsidRPr="006B156F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13.121.848,77</w:t>
            </w:r>
          </w:p>
        </w:tc>
        <w:tc>
          <w:tcPr>
            <w:tcW w:w="1276" w:type="dxa"/>
            <w:vAlign w:val="center"/>
            <w:hideMark/>
          </w:tcPr>
          <w:p w:rsidR="0019409B" w:rsidRPr="006B156F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2.338.948,60</w:t>
            </w:r>
          </w:p>
        </w:tc>
        <w:tc>
          <w:tcPr>
            <w:tcW w:w="1255" w:type="dxa"/>
            <w:vAlign w:val="center"/>
          </w:tcPr>
          <w:p w:rsidR="0019409B" w:rsidRPr="006B156F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28.383,51</w:t>
            </w:r>
          </w:p>
        </w:tc>
        <w:tc>
          <w:tcPr>
            <w:tcW w:w="1286" w:type="dxa"/>
            <w:vAlign w:val="center"/>
            <w:hideMark/>
          </w:tcPr>
          <w:p w:rsidR="0019409B" w:rsidRPr="006B156F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15.432.413,86</w:t>
            </w:r>
          </w:p>
        </w:tc>
        <w:tc>
          <w:tcPr>
            <w:tcW w:w="1179" w:type="dxa"/>
            <w:vAlign w:val="center"/>
            <w:hideMark/>
          </w:tcPr>
          <w:p w:rsidR="0019409B" w:rsidRPr="006B156F" w:rsidRDefault="00614D58" w:rsidP="0019409B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31.626.418,59</w:t>
            </w:r>
          </w:p>
        </w:tc>
      </w:tr>
      <w:tr w:rsidR="00425F80" w:rsidRPr="0018075D" w:rsidTr="00A870B8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80" w:rsidRPr="0018075D" w:rsidRDefault="00425F80" w:rsidP="00425F80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Avanzo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di amministrazione utilizzato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18075D" w:rsidRDefault="00425F80" w:rsidP="00425F80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BE6FCA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24.904.125,45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425F80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1.103.032,89</w:t>
            </w:r>
          </w:p>
        </w:tc>
        <w:tc>
          <w:tcPr>
            <w:tcW w:w="1255" w:type="dxa"/>
            <w:vAlign w:val="center"/>
          </w:tcPr>
          <w:p w:rsidR="00425F80" w:rsidRPr="00425F80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86" w:type="dxa"/>
            <w:vAlign w:val="center"/>
            <w:hideMark/>
          </w:tcPr>
          <w:p w:rsidR="00425F80" w:rsidRPr="00BE6FCA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26.007.158,34</w:t>
            </w:r>
          </w:p>
        </w:tc>
        <w:tc>
          <w:tcPr>
            <w:tcW w:w="1179" w:type="dxa"/>
            <w:vAlign w:val="center"/>
            <w:hideMark/>
          </w:tcPr>
          <w:p w:rsidR="00425F80" w:rsidRPr="00BE6FCA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17.547.843,09</w:t>
            </w:r>
          </w:p>
        </w:tc>
      </w:tr>
      <w:tr w:rsidR="00425F80" w:rsidRPr="0018075D" w:rsidTr="00A870B8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80" w:rsidRPr="0018075D" w:rsidRDefault="00425F80" w:rsidP="00425F80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 xml:space="preserve">Totale Generale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18075D" w:rsidRDefault="00425F80" w:rsidP="00425F80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38.025.974,22</w:t>
            </w:r>
          </w:p>
        </w:tc>
        <w:tc>
          <w:tcPr>
            <w:tcW w:w="1276" w:type="dxa"/>
            <w:vAlign w:val="center"/>
            <w:hideMark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3.413.597,98</w:t>
            </w:r>
          </w:p>
        </w:tc>
        <w:tc>
          <w:tcPr>
            <w:tcW w:w="1255" w:type="dxa"/>
            <w:vAlign w:val="center"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86" w:type="dxa"/>
            <w:vAlign w:val="center"/>
            <w:hideMark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41.439.572,20</w:t>
            </w:r>
          </w:p>
        </w:tc>
        <w:tc>
          <w:tcPr>
            <w:tcW w:w="1179" w:type="dxa"/>
            <w:vAlign w:val="center"/>
            <w:hideMark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49.174.261,68</w:t>
            </w:r>
          </w:p>
        </w:tc>
      </w:tr>
    </w:tbl>
    <w:p w:rsidR="006F4161" w:rsidRDefault="006F4161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Cs w:val="22"/>
        </w:rPr>
      </w:pPr>
    </w:p>
    <w:p w:rsidR="006F4161" w:rsidRDefault="006F4161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Cs w:val="22"/>
        </w:rPr>
      </w:pPr>
    </w:p>
    <w:p w:rsidR="00201EB5" w:rsidRDefault="00201EB5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Cs w:val="22"/>
        </w:rPr>
      </w:pPr>
    </w:p>
    <w:p w:rsidR="001A7489" w:rsidRDefault="001A748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Cs w:val="22"/>
        </w:rPr>
      </w:pPr>
    </w:p>
    <w:p w:rsidR="00C45E7B" w:rsidRDefault="00C45E7B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Cs w:val="22"/>
        </w:rPr>
      </w:pPr>
    </w:p>
    <w:tbl>
      <w:tblPr>
        <w:tblW w:w="9782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29"/>
        <w:gridCol w:w="1188"/>
        <w:gridCol w:w="1276"/>
        <w:gridCol w:w="1255"/>
        <w:gridCol w:w="1286"/>
        <w:gridCol w:w="1179"/>
      </w:tblGrid>
      <w:tr w:rsidR="00BB4DED" w:rsidRPr="0018075D" w:rsidTr="00BB4DED">
        <w:trPr>
          <w:trHeight w:hRule="exact" w:val="454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ED" w:rsidRPr="00BB4DED" w:rsidRDefault="00BB4DED" w:rsidP="00CD20B3">
            <w:pPr>
              <w:spacing w:after="0"/>
              <w:ind w:firstLine="0"/>
              <w:jc w:val="center"/>
              <w:rPr>
                <w:rFonts w:ascii="Trebuchet MS" w:hAnsi="Trebuchet MS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8"/>
                <w:szCs w:val="18"/>
              </w:rPr>
              <w:t xml:space="preserve">QUADRO AGGIORNATO DEL BILANCIO DI PREVISIONE </w:t>
            </w:r>
            <w:r w:rsidR="00614D58">
              <w:rPr>
                <w:rFonts w:ascii="Trebuchet MS" w:hAnsi="Trebuchet MS"/>
                <w:b/>
                <w:iCs/>
                <w:color w:val="000000"/>
                <w:sz w:val="18"/>
                <w:szCs w:val="18"/>
              </w:rPr>
              <w:t>2024</w:t>
            </w:r>
          </w:p>
        </w:tc>
      </w:tr>
      <w:tr w:rsidR="00D93A91" w:rsidRPr="0018075D" w:rsidTr="00CD20B3">
        <w:trPr>
          <w:trHeight w:hRule="exact" w:val="680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91" w:rsidRPr="0018075D" w:rsidRDefault="00D93A91" w:rsidP="00CD20B3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rebuchet MS" w:hAnsi="Trebuchet MS"/>
                <w:b/>
                <w:bCs/>
                <w:i/>
                <w:iCs/>
                <w:color w:val="000000"/>
                <w:sz w:val="18"/>
                <w:szCs w:val="18"/>
              </w:rPr>
              <w:t>Spese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91" w:rsidRPr="0018075D" w:rsidRDefault="00D93A91" w:rsidP="00CD20B3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4A" w:rsidRDefault="0013294A" w:rsidP="0013294A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Prev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.Comp.</w:t>
            </w:r>
          </w:p>
          <w:p w:rsidR="00D93A91" w:rsidRPr="0018075D" w:rsidRDefault="00614D58" w:rsidP="0013294A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2024</w:t>
            </w:r>
            <w:r w:rsidR="0013294A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consolidata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91" w:rsidRPr="0018075D" w:rsidRDefault="00D93A91" w:rsidP="00CD20B3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Variazioni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in aumento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A91" w:rsidRPr="0018075D" w:rsidRDefault="00D93A91" w:rsidP="00CD20B3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Variazioni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in diminuzione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91" w:rsidRPr="00D93A91" w:rsidRDefault="00D93A91" w:rsidP="00CD20B3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  <w:hyperlink r:id="rId11" w:history="1">
              <w:r w:rsidRPr="00D93A91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 xml:space="preserve">Prev.Comp. </w:t>
              </w:r>
              <w:r w:rsidR="00614D58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>2024</w:t>
              </w:r>
            </w:hyperlink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aggiornata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91" w:rsidRPr="00D93A91" w:rsidRDefault="00D93A91" w:rsidP="00CD20B3">
            <w:pPr>
              <w:spacing w:after="0"/>
              <w:ind w:firstLine="0"/>
              <w:jc w:val="center"/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</w:pPr>
            <w:hyperlink r:id="rId12" w:history="1">
              <w:r w:rsidRPr="00D93A91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>Prev.C</w:t>
              </w:r>
              <w:r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>assa</w:t>
              </w:r>
              <w:r w:rsidRPr="00D93A91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 xml:space="preserve"> </w:t>
              </w:r>
              <w:r w:rsidR="00614D58">
                <w:rPr>
                  <w:rFonts w:ascii="Trebuchet MS" w:hAnsi="Trebuchet MS"/>
                  <w:i/>
                  <w:iCs/>
                  <w:color w:val="000000"/>
                  <w:sz w:val="18"/>
                  <w:szCs w:val="18"/>
                </w:rPr>
                <w:t>2024</w:t>
              </w:r>
            </w:hyperlink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aggiornata</w:t>
            </w:r>
          </w:p>
        </w:tc>
      </w:tr>
      <w:tr w:rsidR="00E263CE" w:rsidRPr="0018075D" w:rsidTr="00E263CE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Uscite c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orrenti - Titolo I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CE" w:rsidRPr="003A7F0E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3.648.033,08</w:t>
            </w:r>
          </w:p>
        </w:tc>
        <w:tc>
          <w:tcPr>
            <w:tcW w:w="1276" w:type="dxa"/>
            <w:vAlign w:val="center"/>
          </w:tcPr>
          <w:p w:rsidR="00E263CE" w:rsidRPr="003A7F0E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2.889.167,90</w:t>
            </w:r>
          </w:p>
        </w:tc>
        <w:tc>
          <w:tcPr>
            <w:tcW w:w="1255" w:type="dxa"/>
            <w:vAlign w:val="center"/>
          </w:tcPr>
          <w:p w:rsidR="00E263CE" w:rsidRPr="003A7F0E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63.883,51</w:t>
            </w:r>
          </w:p>
        </w:tc>
        <w:tc>
          <w:tcPr>
            <w:tcW w:w="1286" w:type="dxa"/>
            <w:vAlign w:val="center"/>
            <w:hideMark/>
          </w:tcPr>
          <w:p w:rsidR="00E263CE" w:rsidRPr="003A7F0E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6.473.317,47</w:t>
            </w:r>
          </w:p>
        </w:tc>
        <w:tc>
          <w:tcPr>
            <w:tcW w:w="1179" w:type="dxa"/>
            <w:vAlign w:val="center"/>
            <w:hideMark/>
          </w:tcPr>
          <w:p w:rsidR="00E263CE" w:rsidRPr="003A7F0E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12.920.904,07</w:t>
            </w:r>
          </w:p>
        </w:tc>
      </w:tr>
      <w:tr w:rsidR="00E263CE" w:rsidRPr="0018075D" w:rsidTr="00E263CE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Uscite c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onto capitale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-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Titolo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II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CE" w:rsidRPr="003A7F0E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29.737.941,14</w:t>
            </w:r>
          </w:p>
        </w:tc>
        <w:tc>
          <w:tcPr>
            <w:tcW w:w="1276" w:type="dxa"/>
            <w:vAlign w:val="center"/>
            <w:hideMark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1.092.675,47</w:t>
            </w:r>
          </w:p>
        </w:tc>
        <w:tc>
          <w:tcPr>
            <w:tcW w:w="1255" w:type="dxa"/>
            <w:vAlign w:val="center"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504.361,88</w:t>
            </w:r>
          </w:p>
        </w:tc>
        <w:tc>
          <w:tcPr>
            <w:tcW w:w="1286" w:type="dxa"/>
            <w:vAlign w:val="center"/>
            <w:hideMark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30.326.254,73</w:t>
            </w:r>
          </w:p>
        </w:tc>
        <w:tc>
          <w:tcPr>
            <w:tcW w:w="1179" w:type="dxa"/>
            <w:vAlign w:val="center"/>
            <w:hideMark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31.483.264,63</w:t>
            </w:r>
          </w:p>
        </w:tc>
      </w:tr>
      <w:tr w:rsidR="00E263CE" w:rsidRPr="0018075D" w:rsidTr="00E263CE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Gestioni speciali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-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Titolo III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CE" w:rsidRPr="003A7F0E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55" w:type="dxa"/>
            <w:vAlign w:val="center"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86" w:type="dxa"/>
            <w:vAlign w:val="center"/>
            <w:hideMark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79" w:type="dxa"/>
            <w:vAlign w:val="center"/>
            <w:hideMark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</w:tr>
      <w:tr w:rsidR="00E263CE" w:rsidRPr="0018075D" w:rsidTr="00E263CE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>Partite Giro</w:t>
            </w: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-</w:t>
            </w:r>
            <w:r w:rsidRPr="0018075D"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 Titolo IV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CE" w:rsidRPr="003A7F0E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4.640.000,00</w:t>
            </w:r>
          </w:p>
        </w:tc>
        <w:tc>
          <w:tcPr>
            <w:tcW w:w="1276" w:type="dxa"/>
            <w:vAlign w:val="center"/>
            <w:hideMark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55" w:type="dxa"/>
            <w:vAlign w:val="center"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86" w:type="dxa"/>
            <w:vAlign w:val="center"/>
            <w:hideMark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4.640.000,00</w:t>
            </w:r>
          </w:p>
        </w:tc>
        <w:tc>
          <w:tcPr>
            <w:tcW w:w="1179" w:type="dxa"/>
            <w:vAlign w:val="center"/>
            <w:hideMark/>
          </w:tcPr>
          <w:p w:rsidR="00E263CE" w:rsidRPr="00134AAC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4.770.092,98</w:t>
            </w:r>
          </w:p>
        </w:tc>
      </w:tr>
      <w:tr w:rsidR="00E263CE" w:rsidRPr="0018075D" w:rsidTr="00E263CE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 xml:space="preserve">Totale </w:t>
            </w:r>
            <w:r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>Uscite</w:t>
            </w:r>
          </w:p>
        </w:tc>
        <w:tc>
          <w:tcPr>
            <w:tcW w:w="629" w:type="dxa"/>
            <w:vAlign w:val="center"/>
          </w:tcPr>
          <w:p w:rsidR="00E263CE" w:rsidRPr="0018075D" w:rsidRDefault="00E263CE" w:rsidP="00E263CE">
            <w:pPr>
              <w:spacing w:after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vAlign w:val="center"/>
          </w:tcPr>
          <w:p w:rsidR="00E263CE" w:rsidRPr="006B156F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38.025.974,22</w:t>
            </w:r>
          </w:p>
        </w:tc>
        <w:tc>
          <w:tcPr>
            <w:tcW w:w="1276" w:type="dxa"/>
            <w:vAlign w:val="center"/>
            <w:hideMark/>
          </w:tcPr>
          <w:p w:rsidR="00E263CE" w:rsidRPr="006B156F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3.981.843,37</w:t>
            </w:r>
          </w:p>
        </w:tc>
        <w:tc>
          <w:tcPr>
            <w:tcW w:w="1255" w:type="dxa"/>
            <w:vAlign w:val="center"/>
          </w:tcPr>
          <w:p w:rsidR="00E263CE" w:rsidRPr="006B156F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568.245,39</w:t>
            </w:r>
          </w:p>
        </w:tc>
        <w:tc>
          <w:tcPr>
            <w:tcW w:w="1286" w:type="dxa"/>
            <w:vAlign w:val="center"/>
            <w:hideMark/>
          </w:tcPr>
          <w:p w:rsidR="00E263CE" w:rsidRPr="006B156F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41.439.572,20</w:t>
            </w:r>
          </w:p>
        </w:tc>
        <w:tc>
          <w:tcPr>
            <w:tcW w:w="1179" w:type="dxa"/>
            <w:vAlign w:val="center"/>
            <w:hideMark/>
          </w:tcPr>
          <w:p w:rsidR="00E263CE" w:rsidRPr="006B156F" w:rsidRDefault="00614D58" w:rsidP="00E263CE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49.174.261,68</w:t>
            </w:r>
          </w:p>
        </w:tc>
      </w:tr>
      <w:tr w:rsidR="00425F80" w:rsidRPr="0018075D" w:rsidTr="00E263CE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80" w:rsidRPr="0018075D" w:rsidRDefault="00425F80" w:rsidP="00425F80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8"/>
                <w:szCs w:val="18"/>
              </w:rPr>
              <w:t xml:space="preserve">Entrate non impiegate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18075D" w:rsidRDefault="00425F80" w:rsidP="00425F80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BE6FCA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425F80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55" w:type="dxa"/>
            <w:vAlign w:val="center"/>
          </w:tcPr>
          <w:p w:rsidR="00425F80" w:rsidRPr="00425F80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86" w:type="dxa"/>
            <w:vAlign w:val="center"/>
            <w:hideMark/>
          </w:tcPr>
          <w:p w:rsidR="00425F80" w:rsidRPr="00BE6FCA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79" w:type="dxa"/>
            <w:vAlign w:val="center"/>
            <w:hideMark/>
          </w:tcPr>
          <w:p w:rsidR="00425F80" w:rsidRPr="00BE6FCA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i/>
                <w:iCs/>
                <w:color w:val="000000"/>
                <w:sz w:val="14"/>
                <w:szCs w:val="14"/>
              </w:rPr>
              <w:t>0,00</w:t>
            </w:r>
          </w:p>
        </w:tc>
      </w:tr>
      <w:tr w:rsidR="00425F80" w:rsidRPr="0018075D" w:rsidTr="00E263CE">
        <w:trPr>
          <w:trHeight w:hRule="exact" w:val="56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80" w:rsidRPr="0018075D" w:rsidRDefault="00425F80" w:rsidP="00425F80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 xml:space="preserve">Totale Generale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18075D" w:rsidRDefault="00425F80" w:rsidP="00425F80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8075D">
              <w:rPr>
                <w:rFonts w:ascii="Trebuchet MS" w:hAnsi="Trebuchet MS"/>
                <w:b/>
                <w:bCs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38.025.974,22</w:t>
            </w:r>
          </w:p>
        </w:tc>
        <w:tc>
          <w:tcPr>
            <w:tcW w:w="1276" w:type="dxa"/>
            <w:vAlign w:val="center"/>
            <w:hideMark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3.413.597,98</w:t>
            </w:r>
          </w:p>
        </w:tc>
        <w:tc>
          <w:tcPr>
            <w:tcW w:w="1255" w:type="dxa"/>
            <w:vAlign w:val="center"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86" w:type="dxa"/>
            <w:vAlign w:val="center"/>
            <w:hideMark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41.439.572,20</w:t>
            </w:r>
          </w:p>
        </w:tc>
        <w:tc>
          <w:tcPr>
            <w:tcW w:w="1179" w:type="dxa"/>
            <w:vAlign w:val="center"/>
            <w:hideMark/>
          </w:tcPr>
          <w:p w:rsidR="00425F80" w:rsidRPr="006B156F" w:rsidRDefault="00614D58" w:rsidP="00425F80">
            <w:pPr>
              <w:spacing w:after="0"/>
              <w:ind w:firstLine="0"/>
              <w:jc w:val="right"/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</w:pPr>
            <w:r>
              <w:rPr>
                <w:rFonts w:ascii="Trebuchet MS" w:hAnsi="Trebuchet MS"/>
                <w:b/>
                <w:iCs/>
                <w:color w:val="000000"/>
                <w:sz w:val="14"/>
                <w:szCs w:val="14"/>
              </w:rPr>
              <w:t>49.174.261,68</w:t>
            </w:r>
          </w:p>
        </w:tc>
      </w:tr>
    </w:tbl>
    <w:p w:rsidR="006F4161" w:rsidRDefault="006F4161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Cs w:val="22"/>
        </w:rPr>
      </w:pPr>
    </w:p>
    <w:p w:rsidR="006F4161" w:rsidRDefault="006F4161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Cs w:val="22"/>
        </w:rPr>
      </w:pPr>
    </w:p>
    <w:p w:rsidR="006234D9" w:rsidRDefault="006234D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6234D9" w:rsidRDefault="006234D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6234D9" w:rsidRDefault="006234D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6234D9" w:rsidRDefault="006234D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1A7489" w:rsidRDefault="001A748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1A7489" w:rsidRDefault="001A748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1A7489" w:rsidRDefault="001A748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1A7489" w:rsidRDefault="001A748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1A7489" w:rsidRDefault="001A748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1A7489" w:rsidRDefault="001A7489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6F4161" w:rsidRDefault="00D51818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Cs w:val="22"/>
        </w:rPr>
      </w:pPr>
      <w:r w:rsidRPr="00D51818">
        <w:rPr>
          <w:rFonts w:ascii="Trebuchet MS" w:hAnsi="Trebuchet MS"/>
          <w:b/>
          <w:bCs/>
          <w:color w:val="000000"/>
          <w:sz w:val="18"/>
          <w:szCs w:val="18"/>
        </w:rPr>
        <w:t>RISPETTO NORME DI CONTENIMENTO DELLA SPESA PUBBLICA</w:t>
      </w:r>
      <w:r w:rsidRPr="00D51818">
        <w:rPr>
          <w:rFonts w:ascii="Trebuchet MS" w:hAnsi="Trebuchet MS"/>
          <w:b/>
          <w:bCs/>
          <w:color w:val="000000"/>
          <w:sz w:val="18"/>
          <w:szCs w:val="18"/>
        </w:rPr>
        <w:br/>
      </w:r>
      <w:r w:rsidRPr="00D51818">
        <w:rPr>
          <w:rFonts w:ascii="Trebuchet MS" w:hAnsi="Trebuchet MS"/>
          <w:color w:val="000000"/>
          <w:sz w:val="18"/>
          <w:szCs w:val="18"/>
        </w:rPr>
        <w:t>In proposito, il collegio evidenzia che le variazioni proposte tengono conto dei limiti delle singole norme</w:t>
      </w:r>
      <w:r w:rsidRPr="00D51818">
        <w:rPr>
          <w:rFonts w:ascii="Trebuchet MS" w:hAnsi="Trebuchet MS"/>
          <w:color w:val="000000"/>
          <w:sz w:val="18"/>
          <w:szCs w:val="18"/>
        </w:rPr>
        <w:br/>
        <w:t>di contenimento previste dalla vigente normativa in materia.</w:t>
      </w:r>
    </w:p>
    <w:p w:rsidR="006F4161" w:rsidRDefault="006F4161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Cs w:val="22"/>
        </w:rPr>
      </w:pPr>
    </w:p>
    <w:p w:rsidR="006F4161" w:rsidRPr="00D51818" w:rsidRDefault="006F4161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</w:p>
    <w:p w:rsidR="001B0185" w:rsidRPr="00D51818" w:rsidRDefault="00172BFD" w:rsidP="00172BFD">
      <w:pPr>
        <w:spacing w:after="0"/>
        <w:ind w:firstLine="0"/>
        <w:jc w:val="left"/>
        <w:rPr>
          <w:rFonts w:ascii="Trebuchet MS" w:hAnsi="Trebuchet MS"/>
          <w:b/>
          <w:bCs/>
          <w:color w:val="000000"/>
          <w:sz w:val="18"/>
          <w:szCs w:val="18"/>
        </w:rPr>
      </w:pPr>
      <w:r w:rsidRPr="00D51818">
        <w:rPr>
          <w:rFonts w:ascii="Trebuchet MS" w:hAnsi="Trebuchet MS"/>
          <w:b/>
          <w:bCs/>
          <w:color w:val="000000"/>
          <w:sz w:val="18"/>
          <w:szCs w:val="18"/>
        </w:rPr>
        <w:t>CONCLUSIONI</w:t>
      </w:r>
    </w:p>
    <w:p w:rsidR="00D51818" w:rsidRDefault="00D51818" w:rsidP="00914292">
      <w:pPr>
        <w:spacing w:after="0"/>
        <w:ind w:firstLine="0"/>
        <w:jc w:val="left"/>
        <w:rPr>
          <w:rFonts w:ascii="Trebuchet MS" w:hAnsi="Trebuchet MS"/>
          <w:color w:val="000000"/>
          <w:sz w:val="18"/>
          <w:szCs w:val="18"/>
        </w:rPr>
      </w:pPr>
    </w:p>
    <w:p w:rsidR="00D51818" w:rsidRPr="00D51818" w:rsidRDefault="00D51818" w:rsidP="00914292">
      <w:pPr>
        <w:spacing w:after="0"/>
        <w:ind w:firstLine="0"/>
        <w:jc w:val="left"/>
        <w:rPr>
          <w:rFonts w:ascii="Trebuchet MS" w:hAnsi="Trebuchet MS"/>
          <w:color w:val="000000"/>
          <w:sz w:val="18"/>
          <w:szCs w:val="18"/>
        </w:rPr>
      </w:pPr>
      <w:r w:rsidRPr="00D51818">
        <w:rPr>
          <w:rFonts w:ascii="Trebuchet MS" w:hAnsi="Trebuchet MS"/>
          <w:color w:val="000000"/>
          <w:sz w:val="18"/>
          <w:szCs w:val="18"/>
        </w:rPr>
        <w:t>Il Collegio sulla base degli atti proposti e considerato che le variazioni in esame non alterano l’originale</w:t>
      </w:r>
      <w:r w:rsidRPr="00D51818">
        <w:rPr>
          <w:rFonts w:ascii="Trebuchet MS" w:hAnsi="Trebuchet MS"/>
          <w:color w:val="000000"/>
          <w:sz w:val="18"/>
          <w:szCs w:val="18"/>
        </w:rPr>
        <w:br/>
        <w:t>equilibrio di bilancio, esprime parere favorevole in ordine all’approvazione della proposta di</w:t>
      </w:r>
      <w:r w:rsidRPr="00D51818">
        <w:rPr>
          <w:rFonts w:ascii="Trebuchet MS" w:hAnsi="Trebuchet MS"/>
          <w:color w:val="000000"/>
          <w:sz w:val="18"/>
          <w:szCs w:val="18"/>
        </w:rPr>
        <w:br/>
        <w:t xml:space="preserve">Variazione al Bilancio di previsione per l’anno </w:t>
      </w:r>
      <w:r w:rsidR="00614D58">
        <w:rPr>
          <w:rFonts w:ascii="Trebuchet MS" w:hAnsi="Trebuchet MS"/>
          <w:color w:val="000000"/>
          <w:sz w:val="18"/>
          <w:szCs w:val="18"/>
        </w:rPr>
        <w:t>2024</w:t>
      </w:r>
      <w:r w:rsidRPr="00D51818">
        <w:rPr>
          <w:rFonts w:ascii="Trebuchet MS" w:hAnsi="Trebuchet MS"/>
          <w:color w:val="000000"/>
          <w:sz w:val="18"/>
          <w:szCs w:val="18"/>
        </w:rPr>
        <w:t xml:space="preserve"> da parte dell’Organo di vertice.</w:t>
      </w:r>
    </w:p>
    <w:p w:rsidR="00D51818" w:rsidRPr="00D51818" w:rsidRDefault="00D51818" w:rsidP="00D51818">
      <w:pPr>
        <w:spacing w:after="0"/>
        <w:ind w:firstLine="0"/>
        <w:jc w:val="left"/>
        <w:rPr>
          <w:rFonts w:ascii="Trebuchet MS" w:hAnsi="Trebuchet MS"/>
          <w:color w:val="000000"/>
          <w:sz w:val="18"/>
          <w:szCs w:val="18"/>
        </w:rPr>
      </w:pPr>
    </w:p>
    <w:p w:rsidR="00D51818" w:rsidRPr="00D51818" w:rsidRDefault="00D51818" w:rsidP="00D51818">
      <w:pPr>
        <w:spacing w:after="0"/>
        <w:ind w:firstLine="0"/>
        <w:jc w:val="center"/>
        <w:rPr>
          <w:rFonts w:ascii="Trebuchet MS" w:hAnsi="Trebuchet MS"/>
          <w:color w:val="000000"/>
          <w:sz w:val="18"/>
          <w:szCs w:val="18"/>
        </w:rPr>
      </w:pPr>
      <w:r w:rsidRPr="00D51818">
        <w:rPr>
          <w:rFonts w:ascii="Trebuchet MS" w:hAnsi="Trebuchet MS"/>
          <w:color w:val="000000"/>
          <w:sz w:val="18"/>
          <w:szCs w:val="18"/>
        </w:rPr>
        <w:t>Ovvero</w:t>
      </w:r>
    </w:p>
    <w:p w:rsidR="00D51818" w:rsidRPr="00D51818" w:rsidRDefault="00D51818" w:rsidP="00D51818">
      <w:pPr>
        <w:spacing w:after="0"/>
        <w:ind w:firstLine="0"/>
        <w:jc w:val="left"/>
        <w:rPr>
          <w:rFonts w:ascii="Trebuchet MS" w:hAnsi="Trebuchet MS"/>
          <w:color w:val="000000"/>
          <w:sz w:val="18"/>
          <w:szCs w:val="18"/>
        </w:rPr>
      </w:pPr>
      <w:r w:rsidRPr="00D51818">
        <w:rPr>
          <w:rFonts w:ascii="Trebuchet MS" w:hAnsi="Trebuchet MS"/>
          <w:color w:val="000000"/>
          <w:sz w:val="18"/>
          <w:szCs w:val="18"/>
        </w:rPr>
        <w:br/>
        <w:t>Il Collegio tenuto conto che le variazioni proposte non rispettano la normativa vigente e alterano</w:t>
      </w:r>
      <w:r w:rsidRPr="00D51818">
        <w:rPr>
          <w:rFonts w:ascii="Trebuchet MS" w:hAnsi="Trebuchet MS"/>
          <w:color w:val="000000"/>
          <w:sz w:val="18"/>
          <w:szCs w:val="18"/>
        </w:rPr>
        <w:br/>
        <w:t>l’originale equilibrio di bilancio, esprime parere contrario in ordine all’approvazione della proposta</w:t>
      </w:r>
      <w:r w:rsidRPr="00D51818">
        <w:rPr>
          <w:rFonts w:ascii="Trebuchet MS" w:hAnsi="Trebuchet MS"/>
          <w:color w:val="000000"/>
          <w:sz w:val="18"/>
          <w:szCs w:val="18"/>
        </w:rPr>
        <w:br/>
        <w:t xml:space="preserve">di Variazione al Bilancio di previsione per l’anno </w:t>
      </w:r>
      <w:r w:rsidR="00614D58">
        <w:rPr>
          <w:rFonts w:ascii="Trebuchet MS" w:hAnsi="Trebuchet MS"/>
          <w:color w:val="000000"/>
          <w:sz w:val="18"/>
          <w:szCs w:val="18"/>
        </w:rPr>
        <w:t>2024</w:t>
      </w:r>
      <w:r w:rsidRPr="00D51818">
        <w:rPr>
          <w:rFonts w:ascii="Trebuchet MS" w:hAnsi="Trebuchet MS"/>
          <w:color w:val="000000"/>
          <w:sz w:val="18"/>
          <w:szCs w:val="18"/>
        </w:rPr>
        <w:t xml:space="preserve"> da parte dell’Organo di vertice.</w:t>
      </w:r>
    </w:p>
    <w:p w:rsidR="00D51818" w:rsidRDefault="00D51818" w:rsidP="00914292">
      <w:pPr>
        <w:spacing w:after="0"/>
        <w:ind w:firstLine="0"/>
        <w:jc w:val="left"/>
        <w:rPr>
          <w:rFonts w:ascii="Trebuchet MS" w:hAnsi="Trebuchet MS"/>
          <w:color w:val="000000"/>
          <w:sz w:val="18"/>
          <w:szCs w:val="18"/>
        </w:rPr>
      </w:pPr>
    </w:p>
    <w:p w:rsidR="00914292" w:rsidRDefault="00914292" w:rsidP="00A42154">
      <w:pPr>
        <w:ind w:firstLine="0"/>
        <w:rPr>
          <w:rFonts w:ascii="Times New Roman" w:hAnsi="Times New Roman"/>
          <w:sz w:val="24"/>
        </w:rPr>
      </w:pPr>
    </w:p>
    <w:p w:rsidR="00914292" w:rsidRPr="00A42154" w:rsidRDefault="00914292" w:rsidP="00914292">
      <w:pPr>
        <w:ind w:firstLine="0"/>
        <w:rPr>
          <w:rFonts w:ascii="Trebuchet MS" w:hAnsi="Trebuchet MS"/>
          <w:b/>
          <w:sz w:val="18"/>
          <w:szCs w:val="18"/>
        </w:rPr>
      </w:pPr>
      <w:r w:rsidRPr="00A42154">
        <w:rPr>
          <w:rFonts w:ascii="Trebuchet MS" w:hAnsi="Trebuchet MS"/>
          <w:b/>
          <w:sz w:val="18"/>
          <w:szCs w:val="18"/>
        </w:rPr>
        <w:t>Il Collegio dei Revisori dei conti/sindacale</w:t>
      </w:r>
    </w:p>
    <w:p w:rsidR="00914292" w:rsidRPr="00A42154" w:rsidRDefault="00914292" w:rsidP="00914292">
      <w:pPr>
        <w:tabs>
          <w:tab w:val="left" w:pos="5103"/>
        </w:tabs>
        <w:ind w:firstLine="0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 xml:space="preserve">Dott. ……………………    </w:t>
      </w:r>
      <w:r w:rsidRPr="00A42154">
        <w:rPr>
          <w:rFonts w:ascii="Trebuchet MS" w:hAnsi="Trebuchet MS"/>
          <w:sz w:val="18"/>
          <w:szCs w:val="18"/>
        </w:rPr>
        <w:tab/>
      </w:r>
      <w:r w:rsidRPr="00A42154">
        <w:rPr>
          <w:rFonts w:ascii="Trebuchet MS" w:hAnsi="Trebuchet MS"/>
          <w:sz w:val="18"/>
          <w:szCs w:val="18"/>
        </w:rPr>
        <w:tab/>
        <w:t xml:space="preserve">         </w:t>
      </w:r>
      <w:r w:rsidRPr="00A42154">
        <w:rPr>
          <w:rFonts w:ascii="Trebuchet MS" w:hAnsi="Trebuchet MS"/>
          <w:sz w:val="18"/>
          <w:szCs w:val="18"/>
        </w:rPr>
        <w:tab/>
        <w:t xml:space="preserve">(Presidente)    </w:t>
      </w:r>
    </w:p>
    <w:p w:rsidR="00914292" w:rsidRPr="00A42154" w:rsidRDefault="00914292" w:rsidP="00914292">
      <w:pPr>
        <w:tabs>
          <w:tab w:val="left" w:pos="5103"/>
        </w:tabs>
        <w:ind w:firstLine="0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 xml:space="preserve">Dott. ……………………   </w:t>
      </w:r>
      <w:r w:rsidRPr="00A42154">
        <w:rPr>
          <w:rFonts w:ascii="Trebuchet MS" w:hAnsi="Trebuchet MS"/>
          <w:sz w:val="18"/>
          <w:szCs w:val="18"/>
        </w:rPr>
        <w:tab/>
      </w:r>
      <w:r w:rsidRPr="00A42154">
        <w:rPr>
          <w:rFonts w:ascii="Trebuchet MS" w:hAnsi="Trebuchet MS"/>
          <w:sz w:val="18"/>
          <w:szCs w:val="18"/>
        </w:rPr>
        <w:tab/>
        <w:t xml:space="preserve">       </w:t>
      </w:r>
      <w:r w:rsidRPr="00A42154">
        <w:rPr>
          <w:rFonts w:ascii="Trebuchet MS" w:hAnsi="Trebuchet MS"/>
          <w:sz w:val="18"/>
          <w:szCs w:val="18"/>
        </w:rPr>
        <w:tab/>
        <w:t xml:space="preserve">(Componente)   </w:t>
      </w:r>
    </w:p>
    <w:p w:rsidR="00914292" w:rsidRPr="00D67D6E" w:rsidRDefault="00914292" w:rsidP="00914292">
      <w:pPr>
        <w:tabs>
          <w:tab w:val="left" w:pos="5103"/>
        </w:tabs>
        <w:ind w:firstLine="0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 xml:space="preserve">Dott. ……………………   </w:t>
      </w:r>
      <w:r w:rsidRPr="00A42154">
        <w:rPr>
          <w:rFonts w:ascii="Trebuchet MS" w:hAnsi="Trebuchet MS"/>
          <w:sz w:val="18"/>
          <w:szCs w:val="18"/>
        </w:rPr>
        <w:tab/>
      </w:r>
      <w:r w:rsidRPr="00A42154">
        <w:rPr>
          <w:rFonts w:ascii="Trebuchet MS" w:hAnsi="Trebuchet MS"/>
          <w:sz w:val="18"/>
          <w:szCs w:val="18"/>
        </w:rPr>
        <w:tab/>
        <w:t xml:space="preserve">         </w:t>
      </w:r>
      <w:r w:rsidRPr="00A42154">
        <w:rPr>
          <w:rFonts w:ascii="Trebuchet MS" w:hAnsi="Trebuchet MS"/>
          <w:sz w:val="18"/>
          <w:szCs w:val="18"/>
        </w:rPr>
        <w:tab/>
        <w:t xml:space="preserve">(Componente)   </w:t>
      </w:r>
    </w:p>
    <w:p w:rsidR="003422B2" w:rsidRPr="00D67D6E" w:rsidRDefault="00BD3D37" w:rsidP="00D67D6E">
      <w:pPr>
        <w:tabs>
          <w:tab w:val="left" w:pos="5103"/>
        </w:tabs>
        <w:ind w:firstLine="0"/>
        <w:rPr>
          <w:rFonts w:ascii="Trebuchet MS" w:hAnsi="Trebuchet MS"/>
          <w:sz w:val="18"/>
          <w:szCs w:val="18"/>
        </w:rPr>
      </w:pPr>
      <w:r w:rsidRPr="00A42154">
        <w:rPr>
          <w:rFonts w:ascii="Trebuchet MS" w:hAnsi="Trebuchet MS"/>
          <w:sz w:val="18"/>
          <w:szCs w:val="18"/>
        </w:rPr>
        <w:t xml:space="preserve">Dott. ……………………   </w:t>
      </w:r>
      <w:r w:rsidRPr="00A42154">
        <w:rPr>
          <w:rFonts w:ascii="Trebuchet MS" w:hAnsi="Trebuchet MS"/>
          <w:sz w:val="18"/>
          <w:szCs w:val="18"/>
        </w:rPr>
        <w:tab/>
      </w:r>
      <w:r w:rsidRPr="00A42154">
        <w:rPr>
          <w:rFonts w:ascii="Trebuchet MS" w:hAnsi="Trebuchet MS"/>
          <w:sz w:val="18"/>
          <w:szCs w:val="18"/>
        </w:rPr>
        <w:tab/>
        <w:t xml:space="preserve">         </w:t>
      </w:r>
      <w:r w:rsidRPr="00A42154">
        <w:rPr>
          <w:rFonts w:ascii="Trebuchet MS" w:hAnsi="Trebuchet MS"/>
          <w:sz w:val="18"/>
          <w:szCs w:val="18"/>
        </w:rPr>
        <w:tab/>
        <w:t xml:space="preserve">(Componente)   </w:t>
      </w:r>
    </w:p>
    <w:sectPr w:rsidR="003422B2" w:rsidRPr="00D67D6E" w:rsidSect="006234D9">
      <w:footerReference w:type="even" r:id="rId13"/>
      <w:type w:val="evenPage"/>
      <w:pgSz w:w="11906" w:h="16838" w:code="9"/>
      <w:pgMar w:top="142" w:right="1701" w:bottom="1701" w:left="1134" w:header="284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1466D" w:rsidRDefault="0071466D" w:rsidP="00D10BA5">
      <w:pPr>
        <w:spacing w:after="0"/>
      </w:pPr>
      <w:r>
        <w:separator/>
      </w:r>
    </w:p>
  </w:endnote>
  <w:endnote w:type="continuationSeparator" w:id="0">
    <w:p w:rsidR="0071466D" w:rsidRDefault="0071466D" w:rsidP="00D10B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45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01F27" w:rsidRDefault="00614D58" w:rsidP="00F169F9">
    <w:pPr>
      <w:pStyle w:val="piedepaginadispari"/>
    </w:pPr>
    <w: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-64770</wp:posOffset>
          </wp:positionH>
          <wp:positionV relativeFrom="paragraph">
            <wp:posOffset>27305</wp:posOffset>
          </wp:positionV>
          <wp:extent cx="669290" cy="369570"/>
          <wp:effectExtent l="0" t="0" r="0" b="0"/>
          <wp:wrapNone/>
          <wp:docPr id="2" name="Immagine 1" descr="Descrizione: NUOVO LOGO RG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NUOVO LOGO RG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369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1F27">
      <w:rPr>
        <w:rStyle w:val="Numeropagina"/>
      </w:rPr>
      <w:fldChar w:fldCharType="begin"/>
    </w:r>
    <w:r w:rsidR="00D01F27">
      <w:rPr>
        <w:rStyle w:val="Numeropagina"/>
      </w:rPr>
      <w:instrText xml:space="preserve">PAGE  </w:instrText>
    </w:r>
    <w:r w:rsidR="00D01F27">
      <w:rPr>
        <w:rStyle w:val="Numeropagina"/>
      </w:rPr>
      <w:fldChar w:fldCharType="separate"/>
    </w:r>
    <w:r w:rsidR="00AE3EA6">
      <w:rPr>
        <w:rStyle w:val="Numeropagina"/>
      </w:rPr>
      <w:t>14</w:t>
    </w:r>
    <w:r w:rsidR="00D01F27">
      <w:rPr>
        <w:rStyle w:val="Numeropagina"/>
      </w:rPr>
      <w:fldChar w:fldCharType="end"/>
    </w:r>
  </w:p>
  <w:p w:rsidR="00D01F27" w:rsidRDefault="00D01F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1466D" w:rsidRDefault="0071466D" w:rsidP="00D10BA5">
      <w:pPr>
        <w:spacing w:after="0"/>
      </w:pPr>
      <w:r>
        <w:separator/>
      </w:r>
    </w:p>
  </w:footnote>
  <w:footnote w:type="continuationSeparator" w:id="0">
    <w:p w:rsidR="0071466D" w:rsidRDefault="0071466D" w:rsidP="00D10BA5">
      <w:pPr>
        <w:spacing w:after="0"/>
      </w:pPr>
      <w:r>
        <w:continuationSeparator/>
      </w:r>
    </w:p>
  </w:footnote>
  <w:footnote w:id="1">
    <w:p w:rsidR="00D01F27" w:rsidRDefault="00D01F27" w:rsidP="00BD3D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96CA1">
        <w:t>In caso di assenza di un componente del Collegio indicare se l’assenza è giustificata o meno, riportando, in caso assenza giustificata, i riferimenti della comunicazione (telefonica, via fax, e-mail, ecc) della impossibilità a prendere parte alla riunione di detto componente.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1AEBDF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E864FCEC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4"/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lang w:eastAsia="it-IT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  <w:sz w:val="22"/>
        <w:szCs w:val="22"/>
        <w:lang w:eastAsia="it-IT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/>
        <w:b w:val="0"/>
        <w:sz w:val="22"/>
        <w:szCs w:val="22"/>
        <w:lang w:eastAsia="it-IT"/>
      </w:r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  <w:sz w:val="22"/>
        <w:szCs w:val="22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/>
        <w:i/>
        <w:iCs/>
        <w:sz w:val="22"/>
        <w:szCs w:val="22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/>
        <w:iCs/>
        <w:sz w:val="22"/>
        <w:szCs w:val="22"/>
      </w:rPr>
    </w:lvl>
  </w:abstractNum>
  <w:abstractNum w:abstractNumId="17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801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22" w15:restartNumberingAfterBreak="0">
    <w:nsid w:val="00000016"/>
    <w:multiLevelType w:val="singleLevel"/>
    <w:tmpl w:val="00000016"/>
    <w:name w:val="WW8Num2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</w:abstractNum>
  <w:abstractNum w:abstractNumId="23" w15:restartNumberingAfterBreak="0">
    <w:nsid w:val="00E75505"/>
    <w:multiLevelType w:val="hybridMultilevel"/>
    <w:tmpl w:val="4FA008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1053CDB"/>
    <w:multiLevelType w:val="hybridMultilevel"/>
    <w:tmpl w:val="B774817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01FB1B82"/>
    <w:multiLevelType w:val="hybridMultilevel"/>
    <w:tmpl w:val="1E52BB22"/>
    <w:lvl w:ilvl="0" w:tplc="04100017">
      <w:start w:val="1"/>
      <w:numFmt w:val="lowerLetter"/>
      <w:lvlText w:val="%1)"/>
      <w:lvlJc w:val="left"/>
      <w:pPr>
        <w:ind w:left="7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3" w:hanging="360"/>
      </w:pPr>
    </w:lvl>
    <w:lvl w:ilvl="2" w:tplc="0410001B" w:tentative="1">
      <w:start w:val="1"/>
      <w:numFmt w:val="lowerRoman"/>
      <w:lvlText w:val="%3."/>
      <w:lvlJc w:val="right"/>
      <w:pPr>
        <w:ind w:left="2143" w:hanging="180"/>
      </w:pPr>
    </w:lvl>
    <w:lvl w:ilvl="3" w:tplc="0410000F" w:tentative="1">
      <w:start w:val="1"/>
      <w:numFmt w:val="decimal"/>
      <w:lvlText w:val="%4."/>
      <w:lvlJc w:val="left"/>
      <w:pPr>
        <w:ind w:left="2863" w:hanging="360"/>
      </w:pPr>
    </w:lvl>
    <w:lvl w:ilvl="4" w:tplc="04100019" w:tentative="1">
      <w:start w:val="1"/>
      <w:numFmt w:val="lowerLetter"/>
      <w:lvlText w:val="%5."/>
      <w:lvlJc w:val="left"/>
      <w:pPr>
        <w:ind w:left="3583" w:hanging="360"/>
      </w:pPr>
    </w:lvl>
    <w:lvl w:ilvl="5" w:tplc="0410001B" w:tentative="1">
      <w:start w:val="1"/>
      <w:numFmt w:val="lowerRoman"/>
      <w:lvlText w:val="%6."/>
      <w:lvlJc w:val="right"/>
      <w:pPr>
        <w:ind w:left="4303" w:hanging="180"/>
      </w:pPr>
    </w:lvl>
    <w:lvl w:ilvl="6" w:tplc="0410000F" w:tentative="1">
      <w:start w:val="1"/>
      <w:numFmt w:val="decimal"/>
      <w:lvlText w:val="%7."/>
      <w:lvlJc w:val="left"/>
      <w:pPr>
        <w:ind w:left="5023" w:hanging="360"/>
      </w:pPr>
    </w:lvl>
    <w:lvl w:ilvl="7" w:tplc="04100019" w:tentative="1">
      <w:start w:val="1"/>
      <w:numFmt w:val="lowerLetter"/>
      <w:lvlText w:val="%8."/>
      <w:lvlJc w:val="left"/>
      <w:pPr>
        <w:ind w:left="5743" w:hanging="360"/>
      </w:pPr>
    </w:lvl>
    <w:lvl w:ilvl="8" w:tplc="0410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6" w15:restartNumberingAfterBreak="0">
    <w:nsid w:val="04625E9D"/>
    <w:multiLevelType w:val="hybridMultilevel"/>
    <w:tmpl w:val="010EB35A"/>
    <w:lvl w:ilvl="0" w:tplc="E7C404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DE6CFB"/>
    <w:multiLevelType w:val="hybridMultilevel"/>
    <w:tmpl w:val="4E44F10E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064D72D0"/>
    <w:multiLevelType w:val="hybridMultilevel"/>
    <w:tmpl w:val="CF022864"/>
    <w:lvl w:ilvl="0" w:tplc="4B4E539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980267B"/>
    <w:multiLevelType w:val="hybridMultilevel"/>
    <w:tmpl w:val="7C9A8030"/>
    <w:lvl w:ilvl="0" w:tplc="2314F9DE">
      <w:start w:val="2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0A2857EA"/>
    <w:multiLevelType w:val="hybridMultilevel"/>
    <w:tmpl w:val="03CCF7E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0ADC597E"/>
    <w:multiLevelType w:val="hybridMultilevel"/>
    <w:tmpl w:val="E77040AE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0CCB72E3"/>
    <w:multiLevelType w:val="hybridMultilevel"/>
    <w:tmpl w:val="8320E2DE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0D1B6A91"/>
    <w:multiLevelType w:val="hybridMultilevel"/>
    <w:tmpl w:val="FEA0FCC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10A00605"/>
    <w:multiLevelType w:val="hybridMultilevel"/>
    <w:tmpl w:val="1E9E05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296497F"/>
    <w:multiLevelType w:val="hybridMultilevel"/>
    <w:tmpl w:val="BAE0CEA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129F02A1"/>
    <w:multiLevelType w:val="hybridMultilevel"/>
    <w:tmpl w:val="F06A9A6C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142F0A82"/>
    <w:multiLevelType w:val="hybridMultilevel"/>
    <w:tmpl w:val="8EF85A1C"/>
    <w:lvl w:ilvl="0" w:tplc="4B4E539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7FB34B1"/>
    <w:multiLevelType w:val="hybridMultilevel"/>
    <w:tmpl w:val="5BB20FC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17FE2328"/>
    <w:multiLevelType w:val="hybridMultilevel"/>
    <w:tmpl w:val="A44CA4FC"/>
    <w:lvl w:ilvl="0" w:tplc="25DE41E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9200C3D"/>
    <w:multiLevelType w:val="hybridMultilevel"/>
    <w:tmpl w:val="7090A746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19D242BB"/>
    <w:multiLevelType w:val="hybridMultilevel"/>
    <w:tmpl w:val="3D30E132"/>
    <w:lvl w:ilvl="0" w:tplc="3BB026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BD31F57"/>
    <w:multiLevelType w:val="hybridMultilevel"/>
    <w:tmpl w:val="236C5BD8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1C906510"/>
    <w:multiLevelType w:val="hybridMultilevel"/>
    <w:tmpl w:val="DB5283F6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1CB633F8"/>
    <w:multiLevelType w:val="hybridMultilevel"/>
    <w:tmpl w:val="D398280E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22666946"/>
    <w:multiLevelType w:val="hybridMultilevel"/>
    <w:tmpl w:val="EBEA0D7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22DC1880"/>
    <w:multiLevelType w:val="multilevel"/>
    <w:tmpl w:val="7256CD40"/>
    <w:lvl w:ilvl="0">
      <w:start w:val="1"/>
      <w:numFmt w:val="non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27163860"/>
    <w:multiLevelType w:val="hybridMultilevel"/>
    <w:tmpl w:val="049C21B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2A507D06"/>
    <w:multiLevelType w:val="hybridMultilevel"/>
    <w:tmpl w:val="4446BE04"/>
    <w:lvl w:ilvl="0" w:tplc="4B4E539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B89500B"/>
    <w:multiLevelType w:val="hybridMultilevel"/>
    <w:tmpl w:val="1CB8421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2B9A6227"/>
    <w:multiLevelType w:val="hybridMultilevel"/>
    <w:tmpl w:val="884AE56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2C5B499A"/>
    <w:multiLevelType w:val="hybridMultilevel"/>
    <w:tmpl w:val="9AC0517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D247DBA"/>
    <w:multiLevelType w:val="hybridMultilevel"/>
    <w:tmpl w:val="5A2006D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2DD213C0"/>
    <w:multiLevelType w:val="hybridMultilevel"/>
    <w:tmpl w:val="D68C7162"/>
    <w:lvl w:ilvl="0" w:tplc="19A05976">
      <w:start w:val="1"/>
      <w:numFmt w:val="lowerLetter"/>
      <w:pStyle w:val="PuntoElencoLettereB"/>
      <w:lvlText w:val="%1."/>
      <w:lvlJc w:val="left"/>
      <w:pPr>
        <w:ind w:left="1922" w:hanging="360"/>
      </w:pPr>
    </w:lvl>
    <w:lvl w:ilvl="1" w:tplc="04100019" w:tentative="1">
      <w:start w:val="1"/>
      <w:numFmt w:val="lowerLetter"/>
      <w:lvlText w:val="%2."/>
      <w:lvlJc w:val="left"/>
      <w:pPr>
        <w:ind w:left="2642" w:hanging="360"/>
      </w:pPr>
    </w:lvl>
    <w:lvl w:ilvl="2" w:tplc="0410001B" w:tentative="1">
      <w:start w:val="1"/>
      <w:numFmt w:val="lowerRoman"/>
      <w:lvlText w:val="%3."/>
      <w:lvlJc w:val="right"/>
      <w:pPr>
        <w:ind w:left="3362" w:hanging="180"/>
      </w:pPr>
    </w:lvl>
    <w:lvl w:ilvl="3" w:tplc="0410000F" w:tentative="1">
      <w:start w:val="1"/>
      <w:numFmt w:val="decimal"/>
      <w:lvlText w:val="%4."/>
      <w:lvlJc w:val="left"/>
      <w:pPr>
        <w:ind w:left="4082" w:hanging="360"/>
      </w:pPr>
    </w:lvl>
    <w:lvl w:ilvl="4" w:tplc="04100019" w:tentative="1">
      <w:start w:val="1"/>
      <w:numFmt w:val="lowerLetter"/>
      <w:lvlText w:val="%5."/>
      <w:lvlJc w:val="left"/>
      <w:pPr>
        <w:ind w:left="4802" w:hanging="360"/>
      </w:pPr>
    </w:lvl>
    <w:lvl w:ilvl="5" w:tplc="0410001B" w:tentative="1">
      <w:start w:val="1"/>
      <w:numFmt w:val="lowerRoman"/>
      <w:lvlText w:val="%6."/>
      <w:lvlJc w:val="right"/>
      <w:pPr>
        <w:ind w:left="5522" w:hanging="180"/>
      </w:pPr>
    </w:lvl>
    <w:lvl w:ilvl="6" w:tplc="0410000F" w:tentative="1">
      <w:start w:val="1"/>
      <w:numFmt w:val="decimal"/>
      <w:lvlText w:val="%7."/>
      <w:lvlJc w:val="left"/>
      <w:pPr>
        <w:ind w:left="6242" w:hanging="360"/>
      </w:pPr>
    </w:lvl>
    <w:lvl w:ilvl="7" w:tplc="04100019" w:tentative="1">
      <w:start w:val="1"/>
      <w:numFmt w:val="lowerLetter"/>
      <w:lvlText w:val="%8."/>
      <w:lvlJc w:val="left"/>
      <w:pPr>
        <w:ind w:left="6962" w:hanging="360"/>
      </w:pPr>
    </w:lvl>
    <w:lvl w:ilvl="8" w:tplc="0410001B" w:tentative="1">
      <w:start w:val="1"/>
      <w:numFmt w:val="lowerRoman"/>
      <w:lvlText w:val="%9."/>
      <w:lvlJc w:val="right"/>
      <w:pPr>
        <w:ind w:left="7682" w:hanging="180"/>
      </w:pPr>
    </w:lvl>
  </w:abstractNum>
  <w:abstractNum w:abstractNumId="54" w15:restartNumberingAfterBreak="0">
    <w:nsid w:val="2E0B287F"/>
    <w:multiLevelType w:val="hybridMultilevel"/>
    <w:tmpl w:val="A9AEFA3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314841E7"/>
    <w:multiLevelType w:val="hybridMultilevel"/>
    <w:tmpl w:val="FE7CA74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3150020B"/>
    <w:multiLevelType w:val="hybridMultilevel"/>
    <w:tmpl w:val="3AA8D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1B10557"/>
    <w:multiLevelType w:val="hybridMultilevel"/>
    <w:tmpl w:val="09706684"/>
    <w:lvl w:ilvl="0" w:tplc="4B4E539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25E0D7C"/>
    <w:multiLevelType w:val="hybridMultilevel"/>
    <w:tmpl w:val="A5703B76"/>
    <w:lvl w:ilvl="0" w:tplc="EECC9A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2DE229D"/>
    <w:multiLevelType w:val="hybridMultilevel"/>
    <w:tmpl w:val="0D16557A"/>
    <w:lvl w:ilvl="0" w:tplc="937CA14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BD31D6"/>
    <w:multiLevelType w:val="hybridMultilevel"/>
    <w:tmpl w:val="306634A0"/>
    <w:lvl w:ilvl="0" w:tplc="0000000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96A49AA"/>
    <w:multiLevelType w:val="hybridMultilevel"/>
    <w:tmpl w:val="87FEA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B864A66"/>
    <w:multiLevelType w:val="hybridMultilevel"/>
    <w:tmpl w:val="F40C2CBC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3C56692D"/>
    <w:multiLevelType w:val="hybridMultilevel"/>
    <w:tmpl w:val="BD42FE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CE671D2"/>
    <w:multiLevelType w:val="hybridMultilevel"/>
    <w:tmpl w:val="C3A08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153BE"/>
    <w:multiLevelType w:val="hybridMultilevel"/>
    <w:tmpl w:val="A4002904"/>
    <w:lvl w:ilvl="0" w:tplc="761EB776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E2372C3"/>
    <w:multiLevelType w:val="hybridMultilevel"/>
    <w:tmpl w:val="7AEE95C4"/>
    <w:lvl w:ilvl="0" w:tplc="16DA0E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E5204DA"/>
    <w:multiLevelType w:val="hybridMultilevel"/>
    <w:tmpl w:val="8284A30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3E57407C"/>
    <w:multiLevelType w:val="hybridMultilevel"/>
    <w:tmpl w:val="302207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E5F7BB7"/>
    <w:multiLevelType w:val="hybridMultilevel"/>
    <w:tmpl w:val="DDC6B0D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40984BC4"/>
    <w:multiLevelType w:val="hybridMultilevel"/>
    <w:tmpl w:val="E70E8FF0"/>
    <w:lvl w:ilvl="0" w:tplc="04100017">
      <w:start w:val="1"/>
      <w:numFmt w:val="lowerLetter"/>
      <w:lvlText w:val="%1)"/>
      <w:lvlJc w:val="left"/>
      <w:pPr>
        <w:ind w:left="927" w:hanging="360"/>
      </w:p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 w15:restartNumberingAfterBreak="0">
    <w:nsid w:val="46864FF3"/>
    <w:multiLevelType w:val="hybridMultilevel"/>
    <w:tmpl w:val="CD8ADA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6E754C6"/>
    <w:multiLevelType w:val="hybridMultilevel"/>
    <w:tmpl w:val="E1064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92D0407"/>
    <w:multiLevelType w:val="hybridMultilevel"/>
    <w:tmpl w:val="549C6C54"/>
    <w:lvl w:ilvl="0" w:tplc="04100017">
      <w:start w:val="1"/>
      <w:numFmt w:val="lowerLetter"/>
      <w:lvlText w:val="%1)"/>
      <w:lvlJc w:val="left"/>
      <w:pPr>
        <w:ind w:left="7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3" w:hanging="360"/>
      </w:pPr>
    </w:lvl>
    <w:lvl w:ilvl="2" w:tplc="0410001B" w:tentative="1">
      <w:start w:val="1"/>
      <w:numFmt w:val="lowerRoman"/>
      <w:lvlText w:val="%3."/>
      <w:lvlJc w:val="right"/>
      <w:pPr>
        <w:ind w:left="2143" w:hanging="180"/>
      </w:pPr>
    </w:lvl>
    <w:lvl w:ilvl="3" w:tplc="0410000F" w:tentative="1">
      <w:start w:val="1"/>
      <w:numFmt w:val="decimal"/>
      <w:lvlText w:val="%4."/>
      <w:lvlJc w:val="left"/>
      <w:pPr>
        <w:ind w:left="2863" w:hanging="360"/>
      </w:pPr>
    </w:lvl>
    <w:lvl w:ilvl="4" w:tplc="04100019" w:tentative="1">
      <w:start w:val="1"/>
      <w:numFmt w:val="lowerLetter"/>
      <w:lvlText w:val="%5."/>
      <w:lvlJc w:val="left"/>
      <w:pPr>
        <w:ind w:left="3583" w:hanging="360"/>
      </w:pPr>
    </w:lvl>
    <w:lvl w:ilvl="5" w:tplc="0410001B" w:tentative="1">
      <w:start w:val="1"/>
      <w:numFmt w:val="lowerRoman"/>
      <w:lvlText w:val="%6."/>
      <w:lvlJc w:val="right"/>
      <w:pPr>
        <w:ind w:left="4303" w:hanging="180"/>
      </w:pPr>
    </w:lvl>
    <w:lvl w:ilvl="6" w:tplc="0410000F" w:tentative="1">
      <w:start w:val="1"/>
      <w:numFmt w:val="decimal"/>
      <w:lvlText w:val="%7."/>
      <w:lvlJc w:val="left"/>
      <w:pPr>
        <w:ind w:left="5023" w:hanging="360"/>
      </w:pPr>
    </w:lvl>
    <w:lvl w:ilvl="7" w:tplc="04100019" w:tentative="1">
      <w:start w:val="1"/>
      <w:numFmt w:val="lowerLetter"/>
      <w:lvlText w:val="%8."/>
      <w:lvlJc w:val="left"/>
      <w:pPr>
        <w:ind w:left="5743" w:hanging="360"/>
      </w:pPr>
    </w:lvl>
    <w:lvl w:ilvl="8" w:tplc="0410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74" w15:restartNumberingAfterBreak="0">
    <w:nsid w:val="49D70F18"/>
    <w:multiLevelType w:val="hybridMultilevel"/>
    <w:tmpl w:val="8F2E6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E381316"/>
    <w:multiLevelType w:val="hybridMultilevel"/>
    <w:tmpl w:val="D924FDB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4EBC4BB8"/>
    <w:multiLevelType w:val="hybridMultilevel"/>
    <w:tmpl w:val="0E7288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ECD50E9"/>
    <w:multiLevelType w:val="hybridMultilevel"/>
    <w:tmpl w:val="620836A0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4F220649"/>
    <w:multiLevelType w:val="hybridMultilevel"/>
    <w:tmpl w:val="982E928C"/>
    <w:lvl w:ilvl="0" w:tplc="B4D4BD38">
      <w:start w:val="1"/>
      <w:numFmt w:val="decimal"/>
      <w:pStyle w:val="PuntoElencoNumeratoB"/>
      <w:lvlText w:val="%1."/>
      <w:lvlJc w:val="left"/>
      <w:pPr>
        <w:ind w:left="1922" w:hanging="360"/>
      </w:pPr>
    </w:lvl>
    <w:lvl w:ilvl="1" w:tplc="04100019" w:tentative="1">
      <w:start w:val="1"/>
      <w:numFmt w:val="lowerLetter"/>
      <w:lvlText w:val="%2."/>
      <w:lvlJc w:val="left"/>
      <w:pPr>
        <w:ind w:left="2642" w:hanging="360"/>
      </w:pPr>
    </w:lvl>
    <w:lvl w:ilvl="2" w:tplc="0410001B" w:tentative="1">
      <w:start w:val="1"/>
      <w:numFmt w:val="lowerRoman"/>
      <w:lvlText w:val="%3."/>
      <w:lvlJc w:val="right"/>
      <w:pPr>
        <w:ind w:left="3362" w:hanging="180"/>
      </w:pPr>
    </w:lvl>
    <w:lvl w:ilvl="3" w:tplc="0410000F" w:tentative="1">
      <w:start w:val="1"/>
      <w:numFmt w:val="decimal"/>
      <w:lvlText w:val="%4."/>
      <w:lvlJc w:val="left"/>
      <w:pPr>
        <w:ind w:left="4082" w:hanging="360"/>
      </w:pPr>
    </w:lvl>
    <w:lvl w:ilvl="4" w:tplc="04100019" w:tentative="1">
      <w:start w:val="1"/>
      <w:numFmt w:val="lowerLetter"/>
      <w:lvlText w:val="%5."/>
      <w:lvlJc w:val="left"/>
      <w:pPr>
        <w:ind w:left="4802" w:hanging="360"/>
      </w:pPr>
    </w:lvl>
    <w:lvl w:ilvl="5" w:tplc="0410001B" w:tentative="1">
      <w:start w:val="1"/>
      <w:numFmt w:val="lowerRoman"/>
      <w:lvlText w:val="%6."/>
      <w:lvlJc w:val="right"/>
      <w:pPr>
        <w:ind w:left="5522" w:hanging="180"/>
      </w:pPr>
    </w:lvl>
    <w:lvl w:ilvl="6" w:tplc="0410000F" w:tentative="1">
      <w:start w:val="1"/>
      <w:numFmt w:val="decimal"/>
      <w:lvlText w:val="%7."/>
      <w:lvlJc w:val="left"/>
      <w:pPr>
        <w:ind w:left="6242" w:hanging="360"/>
      </w:pPr>
    </w:lvl>
    <w:lvl w:ilvl="7" w:tplc="04100019" w:tentative="1">
      <w:start w:val="1"/>
      <w:numFmt w:val="lowerLetter"/>
      <w:lvlText w:val="%8."/>
      <w:lvlJc w:val="left"/>
      <w:pPr>
        <w:ind w:left="6962" w:hanging="360"/>
      </w:pPr>
    </w:lvl>
    <w:lvl w:ilvl="8" w:tplc="0410001B" w:tentative="1">
      <w:start w:val="1"/>
      <w:numFmt w:val="lowerRoman"/>
      <w:lvlText w:val="%9."/>
      <w:lvlJc w:val="right"/>
      <w:pPr>
        <w:ind w:left="7682" w:hanging="180"/>
      </w:pPr>
    </w:lvl>
  </w:abstractNum>
  <w:abstractNum w:abstractNumId="79" w15:restartNumberingAfterBreak="0">
    <w:nsid w:val="530B1E37"/>
    <w:multiLevelType w:val="hybridMultilevel"/>
    <w:tmpl w:val="9064F870"/>
    <w:lvl w:ilvl="0" w:tplc="C9EC03D0">
      <w:start w:val="1"/>
      <w:numFmt w:val="bullet"/>
      <w:pStyle w:val="PuntoElencoPallinoB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0" w15:restartNumberingAfterBreak="0">
    <w:nsid w:val="54190871"/>
    <w:multiLevelType w:val="hybridMultilevel"/>
    <w:tmpl w:val="16261E3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549A5056"/>
    <w:multiLevelType w:val="multilevel"/>
    <w:tmpl w:val="34B46C0A"/>
    <w:styleLink w:val="StrutturaTitoli"/>
    <w:lvl w:ilvl="0">
      <w:start w:val="1"/>
      <w:numFmt w:val="decimal"/>
      <w:pStyle w:val="Titolo1"/>
      <w:suff w:val="space"/>
      <w:lvlText w:val="CAPITOLO %1 - "/>
      <w:lvlJc w:val="left"/>
      <w:pPr>
        <w:ind w:left="1985" w:hanging="1985"/>
      </w:pPr>
      <w:rPr>
        <w:rFonts w:ascii="Frutiger LT 45 Light" w:hAnsi="Frutiger LT 45 Light" w:hint="default"/>
        <w:b/>
        <w:i w:val="0"/>
        <w:sz w:val="32"/>
      </w:rPr>
    </w:lvl>
    <w:lvl w:ilvl="1">
      <w:start w:val="1"/>
      <w:numFmt w:val="decimal"/>
      <w:pStyle w:val="Titolo2"/>
      <w:suff w:val="space"/>
      <w:lvlText w:val="%1.%2 -"/>
      <w:lvlJc w:val="left"/>
      <w:pPr>
        <w:ind w:left="1134" w:hanging="1134"/>
      </w:pPr>
      <w:rPr>
        <w:rFonts w:ascii="Frutiger LT 45 Light" w:hAnsi="Frutiger LT 45 Light" w:hint="default"/>
      </w:rPr>
    </w:lvl>
    <w:lvl w:ilvl="2">
      <w:start w:val="1"/>
      <w:numFmt w:val="decimal"/>
      <w:pStyle w:val="Titolo3"/>
      <w:suff w:val="space"/>
      <w:lvlText w:val="%1.%2.%3 - "/>
      <w:lvlJc w:val="left"/>
      <w:pPr>
        <w:ind w:left="1701" w:hanging="1701"/>
      </w:pPr>
      <w:rPr>
        <w:rFonts w:ascii="Frutiger LT 45 Light" w:hAnsi="Frutiger LT 45 Light" w:hint="default"/>
        <w:b/>
        <w:i/>
        <w:sz w:val="24"/>
      </w:rPr>
    </w:lvl>
    <w:lvl w:ilvl="3">
      <w:start w:val="1"/>
      <w:numFmt w:val="decimal"/>
      <w:pStyle w:val="Titolo4"/>
      <w:suff w:val="space"/>
      <w:lvlText w:val="%1.%2.%3.%4  - "/>
      <w:lvlJc w:val="left"/>
      <w:pPr>
        <w:ind w:left="1985" w:hanging="1985"/>
      </w:pPr>
      <w:rPr>
        <w:rFonts w:ascii="Frutiger LT 45 Light" w:hAnsi="Frutiger LT 45 Light" w:hint="default"/>
        <w:b/>
        <w:i/>
        <w:sz w:val="24"/>
      </w:rPr>
    </w:lvl>
    <w:lvl w:ilvl="4">
      <w:start w:val="1"/>
      <w:numFmt w:val="decimal"/>
      <w:pStyle w:val="Titolo5"/>
      <w:suff w:val="space"/>
      <w:lvlText w:val="%1.%2.%3.%4.%5 - "/>
      <w:lvlJc w:val="left"/>
      <w:pPr>
        <w:ind w:left="0" w:firstLine="0"/>
      </w:pPr>
      <w:rPr>
        <w:rFonts w:ascii="Frutiger LT 45 Light" w:hAnsi="Frutiger LT 45 Light" w:hint="default"/>
      </w:rPr>
    </w:lvl>
    <w:lvl w:ilvl="5">
      <w:start w:val="1"/>
      <w:numFmt w:val="decimal"/>
      <w:pStyle w:val="Titolo6"/>
      <w:suff w:val="space"/>
      <w:lvlText w:val="%1.%2.%3.%4.%5.%6 - "/>
      <w:lvlJc w:val="left"/>
      <w:pPr>
        <w:ind w:left="0" w:firstLine="0"/>
      </w:pPr>
      <w:rPr>
        <w:rFonts w:ascii="Frutiger LT 45 Light" w:hAnsi="Frutiger LT 45 Light" w:hint="default"/>
      </w:rPr>
    </w:lvl>
    <w:lvl w:ilvl="6">
      <w:start w:val="1"/>
      <w:numFmt w:val="decimal"/>
      <w:pStyle w:val="Titolo7"/>
      <w:suff w:val="space"/>
      <w:lvlText w:val="%1.%2.%3.%4.%5.%6.%7 - "/>
      <w:lvlJc w:val="left"/>
      <w:pPr>
        <w:ind w:left="0" w:firstLine="0"/>
      </w:pPr>
      <w:rPr>
        <w:rFonts w:ascii="Frutiger LT 45 Light" w:hAnsi="Frutiger LT 45 Light" w:hint="default"/>
      </w:rPr>
    </w:lvl>
    <w:lvl w:ilvl="7">
      <w:start w:val="1"/>
      <w:numFmt w:val="decimal"/>
      <w:pStyle w:val="Titolo8"/>
      <w:suff w:val="space"/>
      <w:lvlText w:val="%1.%2.%3.%4.%5.%6.%7.%8 - "/>
      <w:lvlJc w:val="left"/>
      <w:pPr>
        <w:ind w:left="0" w:firstLine="0"/>
      </w:pPr>
      <w:rPr>
        <w:rFonts w:ascii="Frutiger LT 45 Light" w:hAnsi="Frutiger LT 45 Light" w:hint="default"/>
      </w:rPr>
    </w:lvl>
    <w:lvl w:ilvl="8">
      <w:start w:val="1"/>
      <w:numFmt w:val="decimal"/>
      <w:pStyle w:val="Titolo9"/>
      <w:suff w:val="space"/>
      <w:lvlText w:val="%1.%2.%3.%4.%5.%6.%7.%8.%9 - "/>
      <w:lvlJc w:val="left"/>
      <w:pPr>
        <w:ind w:left="0" w:firstLine="0"/>
      </w:pPr>
      <w:rPr>
        <w:rFonts w:ascii="Frutiger LT 45 Light" w:hAnsi="Frutiger LT 45 Light" w:hint="default"/>
      </w:rPr>
    </w:lvl>
  </w:abstractNum>
  <w:abstractNum w:abstractNumId="82" w15:restartNumberingAfterBreak="0">
    <w:nsid w:val="54DF3D4A"/>
    <w:multiLevelType w:val="singleLevel"/>
    <w:tmpl w:val="DD94047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3" w15:restartNumberingAfterBreak="0">
    <w:nsid w:val="594B4952"/>
    <w:multiLevelType w:val="hybridMultilevel"/>
    <w:tmpl w:val="2A6CCD64"/>
    <w:lvl w:ilvl="0" w:tplc="599AF4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9AF549A"/>
    <w:multiLevelType w:val="hybridMultilevel"/>
    <w:tmpl w:val="B706E51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5" w15:restartNumberingAfterBreak="0">
    <w:nsid w:val="5BF210EA"/>
    <w:multiLevelType w:val="hybridMultilevel"/>
    <w:tmpl w:val="63D8BE26"/>
    <w:lvl w:ilvl="0" w:tplc="C8AADE8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D64C3F"/>
    <w:multiLevelType w:val="hybridMultilevel"/>
    <w:tmpl w:val="82DA5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CD76AAE"/>
    <w:multiLevelType w:val="hybridMultilevel"/>
    <w:tmpl w:val="AEF8FA8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8" w15:restartNumberingAfterBreak="0">
    <w:nsid w:val="5E5A7BE8"/>
    <w:multiLevelType w:val="hybridMultilevel"/>
    <w:tmpl w:val="3CB6A07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A93178"/>
    <w:multiLevelType w:val="hybridMultilevel"/>
    <w:tmpl w:val="1AC2F16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60641865"/>
    <w:multiLevelType w:val="hybridMultilevel"/>
    <w:tmpl w:val="2E585EE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1" w15:restartNumberingAfterBreak="0">
    <w:nsid w:val="61233EBC"/>
    <w:multiLevelType w:val="hybridMultilevel"/>
    <w:tmpl w:val="EDC086CC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2" w15:restartNumberingAfterBreak="0">
    <w:nsid w:val="614608B9"/>
    <w:multiLevelType w:val="hybridMultilevel"/>
    <w:tmpl w:val="C59C762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3" w15:restartNumberingAfterBreak="0">
    <w:nsid w:val="6286015F"/>
    <w:multiLevelType w:val="hybridMultilevel"/>
    <w:tmpl w:val="945ADB8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4" w15:restartNumberingAfterBreak="0">
    <w:nsid w:val="65B51D5C"/>
    <w:multiLevelType w:val="hybridMultilevel"/>
    <w:tmpl w:val="1E0E786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5" w15:restartNumberingAfterBreak="0">
    <w:nsid w:val="66C02D62"/>
    <w:multiLevelType w:val="hybridMultilevel"/>
    <w:tmpl w:val="841468A2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79E8F04">
      <w:start w:val="1"/>
      <w:numFmt w:val="lowerLetter"/>
      <w:lvlText w:val="%2)"/>
      <w:lvlJc w:val="left"/>
      <w:pPr>
        <w:ind w:left="2562" w:hanging="91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 w15:restartNumberingAfterBreak="0">
    <w:nsid w:val="680C60E0"/>
    <w:multiLevelType w:val="hybridMultilevel"/>
    <w:tmpl w:val="7D324984"/>
    <w:lvl w:ilvl="0" w:tplc="44221D06">
      <w:start w:val="1"/>
      <w:numFmt w:val="bullet"/>
      <w:pStyle w:val="PuntoElencoPallino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68FF576B"/>
    <w:multiLevelType w:val="hybridMultilevel"/>
    <w:tmpl w:val="C068DF3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69761134"/>
    <w:multiLevelType w:val="hybridMultilevel"/>
    <w:tmpl w:val="7A988A7E"/>
    <w:lvl w:ilvl="0" w:tplc="DBCA60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B26528D"/>
    <w:multiLevelType w:val="hybridMultilevel"/>
    <w:tmpl w:val="F2486CF0"/>
    <w:lvl w:ilvl="0" w:tplc="3F66B93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B903F96"/>
    <w:multiLevelType w:val="hybridMultilevel"/>
    <w:tmpl w:val="B8E6CC4A"/>
    <w:lvl w:ilvl="0" w:tplc="0366E084">
      <w:start w:val="1"/>
      <w:numFmt w:val="lowerLetter"/>
      <w:pStyle w:val="PuntoElencoLettere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1" w15:restartNumberingAfterBreak="0">
    <w:nsid w:val="6C374347"/>
    <w:multiLevelType w:val="hybridMultilevel"/>
    <w:tmpl w:val="8D2C3602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 w15:restartNumberingAfterBreak="0">
    <w:nsid w:val="6D0C34C6"/>
    <w:multiLevelType w:val="hybridMultilevel"/>
    <w:tmpl w:val="A4087A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6F3B05AC"/>
    <w:multiLevelType w:val="hybridMultilevel"/>
    <w:tmpl w:val="782E18CE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79E8F04">
      <w:start w:val="1"/>
      <w:numFmt w:val="lowerLetter"/>
      <w:lvlText w:val="%2)"/>
      <w:lvlJc w:val="left"/>
      <w:pPr>
        <w:ind w:left="2562" w:hanging="91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4" w15:restartNumberingAfterBreak="0">
    <w:nsid w:val="6F8B00F0"/>
    <w:multiLevelType w:val="hybridMultilevel"/>
    <w:tmpl w:val="5470B77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" w15:restartNumberingAfterBreak="0">
    <w:nsid w:val="6FA25747"/>
    <w:multiLevelType w:val="hybridMultilevel"/>
    <w:tmpl w:val="1FA67A10"/>
    <w:lvl w:ilvl="0" w:tplc="04100001">
      <w:start w:val="1"/>
      <w:numFmt w:val="bullet"/>
      <w:pStyle w:val="Puntoelenc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2D4CEF"/>
    <w:multiLevelType w:val="hybridMultilevel"/>
    <w:tmpl w:val="4ED0D17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2F91027"/>
    <w:multiLevelType w:val="hybridMultilevel"/>
    <w:tmpl w:val="BB14A5B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8" w15:restartNumberingAfterBreak="0">
    <w:nsid w:val="736830D1"/>
    <w:multiLevelType w:val="hybridMultilevel"/>
    <w:tmpl w:val="026415C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9" w15:restartNumberingAfterBreak="0">
    <w:nsid w:val="741F0B20"/>
    <w:multiLevelType w:val="hybridMultilevel"/>
    <w:tmpl w:val="F8009FB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0" w15:restartNumberingAfterBreak="0">
    <w:nsid w:val="742B7206"/>
    <w:multiLevelType w:val="hybridMultilevel"/>
    <w:tmpl w:val="A32EC14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64247FE">
      <w:start w:val="5"/>
      <w:numFmt w:val="bullet"/>
      <w:lvlText w:val="•"/>
      <w:lvlJc w:val="left"/>
      <w:pPr>
        <w:ind w:left="2142" w:hanging="855"/>
      </w:pPr>
      <w:rPr>
        <w:rFonts w:ascii="Frutiger LT 45 Light" w:eastAsia="Times New Roman" w:hAnsi="Frutiger LT 45 Ligh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1" w15:restartNumberingAfterBreak="0">
    <w:nsid w:val="74647F96"/>
    <w:multiLevelType w:val="hybridMultilevel"/>
    <w:tmpl w:val="F07ED914"/>
    <w:lvl w:ilvl="0" w:tplc="25CA4290">
      <w:start w:val="1"/>
      <w:numFmt w:val="decimal"/>
      <w:pStyle w:val="PuntoElencoNumerato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763D4A19"/>
    <w:multiLevelType w:val="hybridMultilevel"/>
    <w:tmpl w:val="EC842A1A"/>
    <w:lvl w:ilvl="0" w:tplc="04100013">
      <w:start w:val="1"/>
      <w:numFmt w:val="upperRoman"/>
      <w:lvlText w:val="%1."/>
      <w:lvlJc w:val="righ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6B439E"/>
    <w:multiLevelType w:val="hybridMultilevel"/>
    <w:tmpl w:val="A8CC2BA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76852989"/>
    <w:multiLevelType w:val="hybridMultilevel"/>
    <w:tmpl w:val="36D4BC28"/>
    <w:lvl w:ilvl="0" w:tplc="599A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C495516"/>
    <w:multiLevelType w:val="hybridMultilevel"/>
    <w:tmpl w:val="D1740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724841">
    <w:abstractNumId w:val="105"/>
  </w:num>
  <w:num w:numId="2" w16cid:durableId="658117098">
    <w:abstractNumId w:val="88"/>
  </w:num>
  <w:num w:numId="3" w16cid:durableId="1590120912">
    <w:abstractNumId w:val="106"/>
  </w:num>
  <w:num w:numId="4" w16cid:durableId="1474104699">
    <w:abstractNumId w:val="48"/>
  </w:num>
  <w:num w:numId="5" w16cid:durableId="147695138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0525184">
    <w:abstractNumId w:val="0"/>
  </w:num>
  <w:num w:numId="7" w16cid:durableId="1383485072">
    <w:abstractNumId w:val="71"/>
  </w:num>
  <w:num w:numId="8" w16cid:durableId="614748055">
    <w:abstractNumId w:val="68"/>
  </w:num>
  <w:num w:numId="9" w16cid:durableId="427627890">
    <w:abstractNumId w:val="45"/>
  </w:num>
  <w:num w:numId="10" w16cid:durableId="1703902113">
    <w:abstractNumId w:val="3"/>
  </w:num>
  <w:num w:numId="11" w16cid:durableId="775906120">
    <w:abstractNumId w:val="56"/>
  </w:num>
  <w:num w:numId="12" w16cid:durableId="2068723823">
    <w:abstractNumId w:val="28"/>
  </w:num>
  <w:num w:numId="13" w16cid:durableId="1193612432">
    <w:abstractNumId w:val="82"/>
  </w:num>
  <w:num w:numId="14" w16cid:durableId="353458905">
    <w:abstractNumId w:val="25"/>
  </w:num>
  <w:num w:numId="15" w16cid:durableId="119152534">
    <w:abstractNumId w:val="64"/>
  </w:num>
  <w:num w:numId="16" w16cid:durableId="2128163191">
    <w:abstractNumId w:val="34"/>
  </w:num>
  <w:num w:numId="17" w16cid:durableId="1737432163">
    <w:abstractNumId w:val="52"/>
  </w:num>
  <w:num w:numId="18" w16cid:durableId="1032806486">
    <w:abstractNumId w:val="66"/>
  </w:num>
  <w:num w:numId="19" w16cid:durableId="406928323">
    <w:abstractNumId w:val="99"/>
  </w:num>
  <w:num w:numId="20" w16cid:durableId="1994403968">
    <w:abstractNumId w:val="98"/>
  </w:num>
  <w:num w:numId="21" w16cid:durableId="1676103394">
    <w:abstractNumId w:val="89"/>
  </w:num>
  <w:num w:numId="22" w16cid:durableId="13337637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3" w16cid:durableId="1059401150">
    <w:abstractNumId w:val="26"/>
  </w:num>
  <w:num w:numId="24" w16cid:durableId="186259569">
    <w:abstractNumId w:val="85"/>
  </w:num>
  <w:num w:numId="25" w16cid:durableId="1440100372">
    <w:abstractNumId w:val="58"/>
  </w:num>
  <w:num w:numId="26" w16cid:durableId="714894508">
    <w:abstractNumId w:val="102"/>
  </w:num>
  <w:num w:numId="27" w16cid:durableId="1105078140">
    <w:abstractNumId w:val="73"/>
  </w:num>
  <w:num w:numId="28" w16cid:durableId="156843586">
    <w:abstractNumId w:val="115"/>
  </w:num>
  <w:num w:numId="29" w16cid:durableId="469857778">
    <w:abstractNumId w:val="23"/>
  </w:num>
  <w:num w:numId="30" w16cid:durableId="620575941">
    <w:abstractNumId w:val="41"/>
  </w:num>
  <w:num w:numId="31" w16cid:durableId="505020637">
    <w:abstractNumId w:val="39"/>
  </w:num>
  <w:num w:numId="32" w16cid:durableId="1375619486">
    <w:abstractNumId w:val="114"/>
  </w:num>
  <w:num w:numId="33" w16cid:durableId="1806266982">
    <w:abstractNumId w:val="3"/>
  </w:num>
  <w:num w:numId="34" w16cid:durableId="194126757">
    <w:abstractNumId w:val="13"/>
  </w:num>
  <w:num w:numId="35" w16cid:durableId="1007052510">
    <w:abstractNumId w:val="29"/>
  </w:num>
  <w:num w:numId="36" w16cid:durableId="816535295">
    <w:abstractNumId w:val="83"/>
  </w:num>
  <w:num w:numId="37" w16cid:durableId="940453104">
    <w:abstractNumId w:val="61"/>
  </w:num>
  <w:num w:numId="38" w16cid:durableId="1092507936">
    <w:abstractNumId w:val="74"/>
  </w:num>
  <w:num w:numId="39" w16cid:durableId="1877154318">
    <w:abstractNumId w:val="100"/>
  </w:num>
  <w:num w:numId="40" w16cid:durableId="836458682">
    <w:abstractNumId w:val="53"/>
  </w:num>
  <w:num w:numId="41" w16cid:durableId="404188328">
    <w:abstractNumId w:val="111"/>
  </w:num>
  <w:num w:numId="42" w16cid:durableId="1098021523">
    <w:abstractNumId w:val="78"/>
  </w:num>
  <w:num w:numId="43" w16cid:durableId="561254162">
    <w:abstractNumId w:val="96"/>
  </w:num>
  <w:num w:numId="44" w16cid:durableId="1458380015">
    <w:abstractNumId w:val="79"/>
  </w:num>
  <w:num w:numId="45" w16cid:durableId="803933163">
    <w:abstractNumId w:val="81"/>
  </w:num>
  <w:num w:numId="46" w16cid:durableId="1529877664">
    <w:abstractNumId w:val="81"/>
  </w:num>
  <w:num w:numId="47" w16cid:durableId="1933002907">
    <w:abstractNumId w:val="32"/>
  </w:num>
  <w:num w:numId="48" w16cid:durableId="391738344">
    <w:abstractNumId w:val="47"/>
  </w:num>
  <w:num w:numId="49" w16cid:durableId="1793553852">
    <w:abstractNumId w:val="55"/>
  </w:num>
  <w:num w:numId="50" w16cid:durableId="94324926">
    <w:abstractNumId w:val="38"/>
  </w:num>
  <w:num w:numId="51" w16cid:durableId="1650597561">
    <w:abstractNumId w:val="43"/>
  </w:num>
  <w:num w:numId="52" w16cid:durableId="1646082711">
    <w:abstractNumId w:val="30"/>
  </w:num>
  <w:num w:numId="53" w16cid:durableId="1875119218">
    <w:abstractNumId w:val="91"/>
  </w:num>
  <w:num w:numId="54" w16cid:durableId="349063639">
    <w:abstractNumId w:val="103"/>
  </w:num>
  <w:num w:numId="55" w16cid:durableId="23336060">
    <w:abstractNumId w:val="113"/>
  </w:num>
  <w:num w:numId="56" w16cid:durableId="1011060">
    <w:abstractNumId w:val="40"/>
  </w:num>
  <w:num w:numId="57" w16cid:durableId="1213617872">
    <w:abstractNumId w:val="87"/>
  </w:num>
  <w:num w:numId="58" w16cid:durableId="845905022">
    <w:abstractNumId w:val="33"/>
  </w:num>
  <w:num w:numId="59" w16cid:durableId="1030644653">
    <w:abstractNumId w:val="97"/>
  </w:num>
  <w:num w:numId="60" w16cid:durableId="1046488884">
    <w:abstractNumId w:val="109"/>
  </w:num>
  <w:num w:numId="61" w16cid:durableId="751899877">
    <w:abstractNumId w:val="90"/>
  </w:num>
  <w:num w:numId="62" w16cid:durableId="1330208564">
    <w:abstractNumId w:val="112"/>
  </w:num>
  <w:num w:numId="63" w16cid:durableId="439960844">
    <w:abstractNumId w:val="69"/>
  </w:num>
  <w:num w:numId="64" w16cid:durableId="383215208">
    <w:abstractNumId w:val="108"/>
  </w:num>
  <w:num w:numId="65" w16cid:durableId="1876694434">
    <w:abstractNumId w:val="54"/>
  </w:num>
  <w:num w:numId="66" w16cid:durableId="290870602">
    <w:abstractNumId w:val="80"/>
  </w:num>
  <w:num w:numId="67" w16cid:durableId="749304311">
    <w:abstractNumId w:val="77"/>
  </w:num>
  <w:num w:numId="68" w16cid:durableId="1464078306">
    <w:abstractNumId w:val="51"/>
  </w:num>
  <w:num w:numId="69" w16cid:durableId="2115395316">
    <w:abstractNumId w:val="27"/>
  </w:num>
  <w:num w:numId="70" w16cid:durableId="154803581">
    <w:abstractNumId w:val="70"/>
  </w:num>
  <w:num w:numId="71" w16cid:durableId="1814591666">
    <w:abstractNumId w:val="35"/>
  </w:num>
  <w:num w:numId="72" w16cid:durableId="132917379">
    <w:abstractNumId w:val="104"/>
  </w:num>
  <w:num w:numId="73" w16cid:durableId="1982341349">
    <w:abstractNumId w:val="75"/>
  </w:num>
  <w:num w:numId="74" w16cid:durableId="953514610">
    <w:abstractNumId w:val="95"/>
  </w:num>
  <w:num w:numId="75" w16cid:durableId="1242059676">
    <w:abstractNumId w:val="101"/>
  </w:num>
  <w:num w:numId="76" w16cid:durableId="1579317080">
    <w:abstractNumId w:val="24"/>
  </w:num>
  <w:num w:numId="77" w16cid:durableId="891229207">
    <w:abstractNumId w:val="67"/>
  </w:num>
  <w:num w:numId="78" w16cid:durableId="2068141481">
    <w:abstractNumId w:val="36"/>
  </w:num>
  <w:num w:numId="79" w16cid:durableId="1900507482">
    <w:abstractNumId w:val="62"/>
  </w:num>
  <w:num w:numId="80" w16cid:durableId="1793985905">
    <w:abstractNumId w:val="31"/>
  </w:num>
  <w:num w:numId="81" w16cid:durableId="1775126840">
    <w:abstractNumId w:val="44"/>
  </w:num>
  <w:num w:numId="82" w16cid:durableId="747272148">
    <w:abstractNumId w:val="49"/>
  </w:num>
  <w:num w:numId="83" w16cid:durableId="1438911947">
    <w:abstractNumId w:val="42"/>
  </w:num>
  <w:num w:numId="84" w16cid:durableId="1590112693">
    <w:abstractNumId w:val="92"/>
  </w:num>
  <w:num w:numId="85" w16cid:durableId="454566588">
    <w:abstractNumId w:val="84"/>
  </w:num>
  <w:num w:numId="86" w16cid:durableId="1257592674">
    <w:abstractNumId w:val="107"/>
  </w:num>
  <w:num w:numId="87" w16cid:durableId="424309397">
    <w:abstractNumId w:val="94"/>
  </w:num>
  <w:num w:numId="88" w16cid:durableId="51395728">
    <w:abstractNumId w:val="50"/>
  </w:num>
  <w:num w:numId="89" w16cid:durableId="543493265">
    <w:abstractNumId w:val="110"/>
  </w:num>
  <w:num w:numId="90" w16cid:durableId="1339696246">
    <w:abstractNumId w:val="93"/>
  </w:num>
  <w:num w:numId="91" w16cid:durableId="1763991668">
    <w:abstractNumId w:val="57"/>
  </w:num>
  <w:num w:numId="92" w16cid:durableId="322896112">
    <w:abstractNumId w:val="37"/>
  </w:num>
  <w:num w:numId="93" w16cid:durableId="730544632">
    <w:abstractNumId w:val="81"/>
  </w:num>
  <w:num w:numId="94" w16cid:durableId="810168969">
    <w:abstractNumId w:val="81"/>
  </w:num>
  <w:num w:numId="95" w16cid:durableId="1711882389">
    <w:abstractNumId w:val="59"/>
  </w:num>
  <w:num w:numId="96" w16cid:durableId="1603565755">
    <w:abstractNumId w:val="65"/>
  </w:num>
  <w:num w:numId="97" w16cid:durableId="1606039342">
    <w:abstractNumId w:val="76"/>
  </w:num>
  <w:num w:numId="98" w16cid:durableId="460416661">
    <w:abstractNumId w:val="60"/>
  </w:num>
  <w:num w:numId="99" w16cid:durableId="1049570358">
    <w:abstractNumId w:val="5"/>
  </w:num>
  <w:num w:numId="100" w16cid:durableId="1066106149">
    <w:abstractNumId w:val="63"/>
  </w:num>
  <w:num w:numId="101" w16cid:durableId="1078140061">
    <w:abstractNumId w:val="72"/>
  </w:num>
  <w:num w:numId="102" w16cid:durableId="1762025461">
    <w:abstractNumId w:val="86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mirrorMargins/>
  <w:hideGrammaticalErrors/>
  <w:defaultTabStop w:val="851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9C"/>
    <w:rsid w:val="000007BA"/>
    <w:rsid w:val="00000967"/>
    <w:rsid w:val="00003AB0"/>
    <w:rsid w:val="00004A54"/>
    <w:rsid w:val="0001021B"/>
    <w:rsid w:val="000105DE"/>
    <w:rsid w:val="000109B0"/>
    <w:rsid w:val="000112A9"/>
    <w:rsid w:val="000112CA"/>
    <w:rsid w:val="00012D4D"/>
    <w:rsid w:val="00014FF5"/>
    <w:rsid w:val="00015128"/>
    <w:rsid w:val="00015475"/>
    <w:rsid w:val="00015517"/>
    <w:rsid w:val="0001587D"/>
    <w:rsid w:val="000166ED"/>
    <w:rsid w:val="00017239"/>
    <w:rsid w:val="00020505"/>
    <w:rsid w:val="0002131D"/>
    <w:rsid w:val="0002250D"/>
    <w:rsid w:val="00023B63"/>
    <w:rsid w:val="000246F9"/>
    <w:rsid w:val="00030179"/>
    <w:rsid w:val="00031134"/>
    <w:rsid w:val="000317ED"/>
    <w:rsid w:val="00031948"/>
    <w:rsid w:val="000332F2"/>
    <w:rsid w:val="000334F6"/>
    <w:rsid w:val="00034E0E"/>
    <w:rsid w:val="0003568D"/>
    <w:rsid w:val="00035D35"/>
    <w:rsid w:val="00037322"/>
    <w:rsid w:val="000416DA"/>
    <w:rsid w:val="00042AC7"/>
    <w:rsid w:val="00043013"/>
    <w:rsid w:val="000442E0"/>
    <w:rsid w:val="000517BA"/>
    <w:rsid w:val="00051AB2"/>
    <w:rsid w:val="000525A5"/>
    <w:rsid w:val="00052684"/>
    <w:rsid w:val="000536AF"/>
    <w:rsid w:val="00054051"/>
    <w:rsid w:val="00055200"/>
    <w:rsid w:val="0005551D"/>
    <w:rsid w:val="00061F23"/>
    <w:rsid w:val="00063DB8"/>
    <w:rsid w:val="00066AC0"/>
    <w:rsid w:val="0006724A"/>
    <w:rsid w:val="0006742A"/>
    <w:rsid w:val="00072D48"/>
    <w:rsid w:val="000733A0"/>
    <w:rsid w:val="0007417C"/>
    <w:rsid w:val="0007498D"/>
    <w:rsid w:val="00076A51"/>
    <w:rsid w:val="00077810"/>
    <w:rsid w:val="00083D47"/>
    <w:rsid w:val="0008593A"/>
    <w:rsid w:val="00085C5C"/>
    <w:rsid w:val="0008730D"/>
    <w:rsid w:val="00087995"/>
    <w:rsid w:val="0009059B"/>
    <w:rsid w:val="000912BD"/>
    <w:rsid w:val="00092778"/>
    <w:rsid w:val="00093163"/>
    <w:rsid w:val="00093CF9"/>
    <w:rsid w:val="00094CEF"/>
    <w:rsid w:val="0009593F"/>
    <w:rsid w:val="000975D9"/>
    <w:rsid w:val="000A03B5"/>
    <w:rsid w:val="000A1B44"/>
    <w:rsid w:val="000A56ED"/>
    <w:rsid w:val="000A5BBC"/>
    <w:rsid w:val="000A706C"/>
    <w:rsid w:val="000A7DF5"/>
    <w:rsid w:val="000B2844"/>
    <w:rsid w:val="000B4CF6"/>
    <w:rsid w:val="000B56C0"/>
    <w:rsid w:val="000B63EB"/>
    <w:rsid w:val="000B7A1B"/>
    <w:rsid w:val="000C076B"/>
    <w:rsid w:val="000C0D97"/>
    <w:rsid w:val="000C0E2A"/>
    <w:rsid w:val="000C30F3"/>
    <w:rsid w:val="000C378F"/>
    <w:rsid w:val="000C5D53"/>
    <w:rsid w:val="000C6BAB"/>
    <w:rsid w:val="000C7ACC"/>
    <w:rsid w:val="000D0ACC"/>
    <w:rsid w:val="000D286A"/>
    <w:rsid w:val="000D311D"/>
    <w:rsid w:val="000D3E94"/>
    <w:rsid w:val="000D412E"/>
    <w:rsid w:val="000D7199"/>
    <w:rsid w:val="000D7C9B"/>
    <w:rsid w:val="000E028F"/>
    <w:rsid w:val="000E626D"/>
    <w:rsid w:val="000E6519"/>
    <w:rsid w:val="000E7BFA"/>
    <w:rsid w:val="000F05D4"/>
    <w:rsid w:val="000F289C"/>
    <w:rsid w:val="000F3723"/>
    <w:rsid w:val="000F425A"/>
    <w:rsid w:val="000F4C25"/>
    <w:rsid w:val="000F5A99"/>
    <w:rsid w:val="000F7935"/>
    <w:rsid w:val="000F7C38"/>
    <w:rsid w:val="000F7C61"/>
    <w:rsid w:val="00100722"/>
    <w:rsid w:val="00103B6F"/>
    <w:rsid w:val="0010457B"/>
    <w:rsid w:val="00106286"/>
    <w:rsid w:val="00106DC0"/>
    <w:rsid w:val="00107117"/>
    <w:rsid w:val="00107140"/>
    <w:rsid w:val="00110170"/>
    <w:rsid w:val="001109C2"/>
    <w:rsid w:val="00112AF2"/>
    <w:rsid w:val="001137C4"/>
    <w:rsid w:val="00115E6B"/>
    <w:rsid w:val="001168BC"/>
    <w:rsid w:val="00117526"/>
    <w:rsid w:val="00117BC4"/>
    <w:rsid w:val="00120305"/>
    <w:rsid w:val="00125C07"/>
    <w:rsid w:val="00127CE8"/>
    <w:rsid w:val="00131A55"/>
    <w:rsid w:val="0013294A"/>
    <w:rsid w:val="00132F5A"/>
    <w:rsid w:val="0013389D"/>
    <w:rsid w:val="00133F6D"/>
    <w:rsid w:val="00134AAC"/>
    <w:rsid w:val="00134F1C"/>
    <w:rsid w:val="0013515C"/>
    <w:rsid w:val="001363F8"/>
    <w:rsid w:val="00140B6B"/>
    <w:rsid w:val="00140CAE"/>
    <w:rsid w:val="00141CCE"/>
    <w:rsid w:val="0014296C"/>
    <w:rsid w:val="00145C42"/>
    <w:rsid w:val="0014665C"/>
    <w:rsid w:val="001470AD"/>
    <w:rsid w:val="001478CE"/>
    <w:rsid w:val="00150980"/>
    <w:rsid w:val="001521F5"/>
    <w:rsid w:val="0015320E"/>
    <w:rsid w:val="001540B3"/>
    <w:rsid w:val="001540D0"/>
    <w:rsid w:val="00154E36"/>
    <w:rsid w:val="001550DD"/>
    <w:rsid w:val="00157262"/>
    <w:rsid w:val="00157C9A"/>
    <w:rsid w:val="00160C45"/>
    <w:rsid w:val="00161BB8"/>
    <w:rsid w:val="001664C3"/>
    <w:rsid w:val="00166760"/>
    <w:rsid w:val="00171D34"/>
    <w:rsid w:val="001723A9"/>
    <w:rsid w:val="00172541"/>
    <w:rsid w:val="00172BFD"/>
    <w:rsid w:val="00172F30"/>
    <w:rsid w:val="00172F3A"/>
    <w:rsid w:val="00173A37"/>
    <w:rsid w:val="00173EF9"/>
    <w:rsid w:val="0017664E"/>
    <w:rsid w:val="00176B84"/>
    <w:rsid w:val="00177101"/>
    <w:rsid w:val="001800C4"/>
    <w:rsid w:val="0018075D"/>
    <w:rsid w:val="001830D2"/>
    <w:rsid w:val="00183827"/>
    <w:rsid w:val="00183F92"/>
    <w:rsid w:val="00184295"/>
    <w:rsid w:val="00185582"/>
    <w:rsid w:val="0019121B"/>
    <w:rsid w:val="00193566"/>
    <w:rsid w:val="0019409B"/>
    <w:rsid w:val="0019478F"/>
    <w:rsid w:val="001960F0"/>
    <w:rsid w:val="00197D2C"/>
    <w:rsid w:val="001A1085"/>
    <w:rsid w:val="001A2ECF"/>
    <w:rsid w:val="001A4B30"/>
    <w:rsid w:val="001A52EE"/>
    <w:rsid w:val="001A5A42"/>
    <w:rsid w:val="001A6A3A"/>
    <w:rsid w:val="001A6B4B"/>
    <w:rsid w:val="001A6B7C"/>
    <w:rsid w:val="001A72A0"/>
    <w:rsid w:val="001A7489"/>
    <w:rsid w:val="001B0185"/>
    <w:rsid w:val="001B1356"/>
    <w:rsid w:val="001B1E32"/>
    <w:rsid w:val="001B3A48"/>
    <w:rsid w:val="001B3FFB"/>
    <w:rsid w:val="001B631D"/>
    <w:rsid w:val="001B6A44"/>
    <w:rsid w:val="001B7A1E"/>
    <w:rsid w:val="001C185C"/>
    <w:rsid w:val="001C1CD2"/>
    <w:rsid w:val="001C21E5"/>
    <w:rsid w:val="001C30BD"/>
    <w:rsid w:val="001C37D1"/>
    <w:rsid w:val="001C5079"/>
    <w:rsid w:val="001C6E01"/>
    <w:rsid w:val="001D0B54"/>
    <w:rsid w:val="001D1069"/>
    <w:rsid w:val="001D1A02"/>
    <w:rsid w:val="001D4783"/>
    <w:rsid w:val="001D4817"/>
    <w:rsid w:val="001E02E8"/>
    <w:rsid w:val="001E0E46"/>
    <w:rsid w:val="001E148A"/>
    <w:rsid w:val="001E2E04"/>
    <w:rsid w:val="001E3F43"/>
    <w:rsid w:val="001E3F68"/>
    <w:rsid w:val="001E4536"/>
    <w:rsid w:val="001E5B5D"/>
    <w:rsid w:val="001E6D39"/>
    <w:rsid w:val="001F1849"/>
    <w:rsid w:val="001F196B"/>
    <w:rsid w:val="001F1AFC"/>
    <w:rsid w:val="001F222D"/>
    <w:rsid w:val="001F2237"/>
    <w:rsid w:val="001F25A6"/>
    <w:rsid w:val="001F324D"/>
    <w:rsid w:val="001F361D"/>
    <w:rsid w:val="001F423C"/>
    <w:rsid w:val="001F511D"/>
    <w:rsid w:val="001F5792"/>
    <w:rsid w:val="001F6F1F"/>
    <w:rsid w:val="001F7C2F"/>
    <w:rsid w:val="001F7CFB"/>
    <w:rsid w:val="002007D3"/>
    <w:rsid w:val="00201202"/>
    <w:rsid w:val="00201388"/>
    <w:rsid w:val="00201EB5"/>
    <w:rsid w:val="00202AF8"/>
    <w:rsid w:val="002031A8"/>
    <w:rsid w:val="0020537D"/>
    <w:rsid w:val="00205ADD"/>
    <w:rsid w:val="00207ACE"/>
    <w:rsid w:val="002101BB"/>
    <w:rsid w:val="00212AC4"/>
    <w:rsid w:val="00216ED6"/>
    <w:rsid w:val="00217D46"/>
    <w:rsid w:val="002205C5"/>
    <w:rsid w:val="00221EF9"/>
    <w:rsid w:val="0022206F"/>
    <w:rsid w:val="0022211A"/>
    <w:rsid w:val="00222652"/>
    <w:rsid w:val="002258B4"/>
    <w:rsid w:val="002262B5"/>
    <w:rsid w:val="002304B7"/>
    <w:rsid w:val="0023227B"/>
    <w:rsid w:val="002326A7"/>
    <w:rsid w:val="0023305B"/>
    <w:rsid w:val="00233AB0"/>
    <w:rsid w:val="00234E31"/>
    <w:rsid w:val="00235B9B"/>
    <w:rsid w:val="002364D5"/>
    <w:rsid w:val="00241215"/>
    <w:rsid w:val="0024128B"/>
    <w:rsid w:val="00242553"/>
    <w:rsid w:val="00244722"/>
    <w:rsid w:val="00244857"/>
    <w:rsid w:val="00245E29"/>
    <w:rsid w:val="00251CA6"/>
    <w:rsid w:val="00251CE0"/>
    <w:rsid w:val="00252489"/>
    <w:rsid w:val="0025340B"/>
    <w:rsid w:val="0025380B"/>
    <w:rsid w:val="00254305"/>
    <w:rsid w:val="002546E8"/>
    <w:rsid w:val="00255166"/>
    <w:rsid w:val="00255368"/>
    <w:rsid w:val="00255611"/>
    <w:rsid w:val="00257214"/>
    <w:rsid w:val="00260A49"/>
    <w:rsid w:val="00261971"/>
    <w:rsid w:val="002622BE"/>
    <w:rsid w:val="00264646"/>
    <w:rsid w:val="00264B7F"/>
    <w:rsid w:val="00266BCF"/>
    <w:rsid w:val="00270AFF"/>
    <w:rsid w:val="00271560"/>
    <w:rsid w:val="00271C58"/>
    <w:rsid w:val="00272961"/>
    <w:rsid w:val="00273232"/>
    <w:rsid w:val="00273438"/>
    <w:rsid w:val="00273A04"/>
    <w:rsid w:val="0028077D"/>
    <w:rsid w:val="00281150"/>
    <w:rsid w:val="00281DAF"/>
    <w:rsid w:val="00282F4A"/>
    <w:rsid w:val="00283251"/>
    <w:rsid w:val="002840BE"/>
    <w:rsid w:val="0028557F"/>
    <w:rsid w:val="00285EB1"/>
    <w:rsid w:val="0029068F"/>
    <w:rsid w:val="00291306"/>
    <w:rsid w:val="00292A7A"/>
    <w:rsid w:val="00292B6D"/>
    <w:rsid w:val="00293A29"/>
    <w:rsid w:val="002963B5"/>
    <w:rsid w:val="00297642"/>
    <w:rsid w:val="00297A65"/>
    <w:rsid w:val="002A04BF"/>
    <w:rsid w:val="002A08FF"/>
    <w:rsid w:val="002A16D9"/>
    <w:rsid w:val="002A2D6C"/>
    <w:rsid w:val="002A345D"/>
    <w:rsid w:val="002A68E7"/>
    <w:rsid w:val="002B0A21"/>
    <w:rsid w:val="002B1ADB"/>
    <w:rsid w:val="002B2040"/>
    <w:rsid w:val="002B3AC9"/>
    <w:rsid w:val="002B4137"/>
    <w:rsid w:val="002B494A"/>
    <w:rsid w:val="002B5663"/>
    <w:rsid w:val="002B76F6"/>
    <w:rsid w:val="002C08DA"/>
    <w:rsid w:val="002C1BA8"/>
    <w:rsid w:val="002C395F"/>
    <w:rsid w:val="002C3B4B"/>
    <w:rsid w:val="002C4341"/>
    <w:rsid w:val="002C4699"/>
    <w:rsid w:val="002C4FCA"/>
    <w:rsid w:val="002C693F"/>
    <w:rsid w:val="002C7F48"/>
    <w:rsid w:val="002D0FD2"/>
    <w:rsid w:val="002D2E90"/>
    <w:rsid w:val="002E10C3"/>
    <w:rsid w:val="002E1BF4"/>
    <w:rsid w:val="002E4305"/>
    <w:rsid w:val="002E537D"/>
    <w:rsid w:val="002F0223"/>
    <w:rsid w:val="002F05C7"/>
    <w:rsid w:val="002F0714"/>
    <w:rsid w:val="002F0C8F"/>
    <w:rsid w:val="002F21C5"/>
    <w:rsid w:val="002F2AD9"/>
    <w:rsid w:val="002F5484"/>
    <w:rsid w:val="002F5D68"/>
    <w:rsid w:val="002F6B30"/>
    <w:rsid w:val="002F7871"/>
    <w:rsid w:val="002F7D97"/>
    <w:rsid w:val="002F7F1B"/>
    <w:rsid w:val="002F7FBD"/>
    <w:rsid w:val="00302509"/>
    <w:rsid w:val="00302B24"/>
    <w:rsid w:val="00303F8A"/>
    <w:rsid w:val="00303F94"/>
    <w:rsid w:val="00305D11"/>
    <w:rsid w:val="00305E3B"/>
    <w:rsid w:val="0030620E"/>
    <w:rsid w:val="003100CB"/>
    <w:rsid w:val="00310A62"/>
    <w:rsid w:val="0031568E"/>
    <w:rsid w:val="00315F97"/>
    <w:rsid w:val="00316E2C"/>
    <w:rsid w:val="00316EEF"/>
    <w:rsid w:val="0031780D"/>
    <w:rsid w:val="00317B16"/>
    <w:rsid w:val="00317CAF"/>
    <w:rsid w:val="003201C7"/>
    <w:rsid w:val="00320639"/>
    <w:rsid w:val="00320741"/>
    <w:rsid w:val="0032357B"/>
    <w:rsid w:val="00323F3F"/>
    <w:rsid w:val="00324E83"/>
    <w:rsid w:val="003255CE"/>
    <w:rsid w:val="003258FD"/>
    <w:rsid w:val="00326C91"/>
    <w:rsid w:val="00327959"/>
    <w:rsid w:val="0033041D"/>
    <w:rsid w:val="00330806"/>
    <w:rsid w:val="00330ABC"/>
    <w:rsid w:val="00330D5E"/>
    <w:rsid w:val="0033208C"/>
    <w:rsid w:val="0033247A"/>
    <w:rsid w:val="00333E78"/>
    <w:rsid w:val="00335AAB"/>
    <w:rsid w:val="00337FBF"/>
    <w:rsid w:val="003402B0"/>
    <w:rsid w:val="00341168"/>
    <w:rsid w:val="00342277"/>
    <w:rsid w:val="003422B2"/>
    <w:rsid w:val="00344307"/>
    <w:rsid w:val="003456D8"/>
    <w:rsid w:val="00347396"/>
    <w:rsid w:val="00347803"/>
    <w:rsid w:val="00351A80"/>
    <w:rsid w:val="00351C85"/>
    <w:rsid w:val="00354639"/>
    <w:rsid w:val="003547BA"/>
    <w:rsid w:val="00354B06"/>
    <w:rsid w:val="00354B61"/>
    <w:rsid w:val="00355FFC"/>
    <w:rsid w:val="00356462"/>
    <w:rsid w:val="00357DB4"/>
    <w:rsid w:val="00360671"/>
    <w:rsid w:val="00361826"/>
    <w:rsid w:val="00364E67"/>
    <w:rsid w:val="003657CE"/>
    <w:rsid w:val="003707DC"/>
    <w:rsid w:val="00370E35"/>
    <w:rsid w:val="003711D4"/>
    <w:rsid w:val="003722F7"/>
    <w:rsid w:val="003727B7"/>
    <w:rsid w:val="00373273"/>
    <w:rsid w:val="00373A09"/>
    <w:rsid w:val="00375A51"/>
    <w:rsid w:val="0037651E"/>
    <w:rsid w:val="0037701F"/>
    <w:rsid w:val="0037711A"/>
    <w:rsid w:val="003800C5"/>
    <w:rsid w:val="003805CF"/>
    <w:rsid w:val="00380803"/>
    <w:rsid w:val="0038235F"/>
    <w:rsid w:val="00382F28"/>
    <w:rsid w:val="00382F96"/>
    <w:rsid w:val="003838E2"/>
    <w:rsid w:val="00383EB0"/>
    <w:rsid w:val="003849D6"/>
    <w:rsid w:val="003850EE"/>
    <w:rsid w:val="00387DAF"/>
    <w:rsid w:val="0039070C"/>
    <w:rsid w:val="00391817"/>
    <w:rsid w:val="0039246C"/>
    <w:rsid w:val="00393462"/>
    <w:rsid w:val="0039377E"/>
    <w:rsid w:val="00393D56"/>
    <w:rsid w:val="00393F25"/>
    <w:rsid w:val="0039452E"/>
    <w:rsid w:val="003964D9"/>
    <w:rsid w:val="003A7F0E"/>
    <w:rsid w:val="003B0454"/>
    <w:rsid w:val="003B1536"/>
    <w:rsid w:val="003B1D79"/>
    <w:rsid w:val="003B1F3B"/>
    <w:rsid w:val="003B23B5"/>
    <w:rsid w:val="003B268B"/>
    <w:rsid w:val="003B3052"/>
    <w:rsid w:val="003B4F01"/>
    <w:rsid w:val="003B58BB"/>
    <w:rsid w:val="003B6B39"/>
    <w:rsid w:val="003B7C96"/>
    <w:rsid w:val="003B7F4F"/>
    <w:rsid w:val="003C1B0A"/>
    <w:rsid w:val="003C298C"/>
    <w:rsid w:val="003C45C3"/>
    <w:rsid w:val="003C46C3"/>
    <w:rsid w:val="003C5880"/>
    <w:rsid w:val="003C686E"/>
    <w:rsid w:val="003C732E"/>
    <w:rsid w:val="003D01B7"/>
    <w:rsid w:val="003D10A6"/>
    <w:rsid w:val="003D1417"/>
    <w:rsid w:val="003D1920"/>
    <w:rsid w:val="003D312E"/>
    <w:rsid w:val="003D3615"/>
    <w:rsid w:val="003D37EE"/>
    <w:rsid w:val="003D386C"/>
    <w:rsid w:val="003D3D83"/>
    <w:rsid w:val="003D4986"/>
    <w:rsid w:val="003D5D20"/>
    <w:rsid w:val="003D627A"/>
    <w:rsid w:val="003D7A47"/>
    <w:rsid w:val="003D7BDA"/>
    <w:rsid w:val="003E0DDB"/>
    <w:rsid w:val="003E2174"/>
    <w:rsid w:val="003E266D"/>
    <w:rsid w:val="003E34AC"/>
    <w:rsid w:val="003E356F"/>
    <w:rsid w:val="003E4F21"/>
    <w:rsid w:val="003F229A"/>
    <w:rsid w:val="003F523C"/>
    <w:rsid w:val="003F76D0"/>
    <w:rsid w:val="003F7F42"/>
    <w:rsid w:val="004005E7"/>
    <w:rsid w:val="00401C65"/>
    <w:rsid w:val="00402267"/>
    <w:rsid w:val="004057D2"/>
    <w:rsid w:val="00406D0E"/>
    <w:rsid w:val="0040751D"/>
    <w:rsid w:val="00410313"/>
    <w:rsid w:val="00412D24"/>
    <w:rsid w:val="00412E2B"/>
    <w:rsid w:val="004143C0"/>
    <w:rsid w:val="004149C2"/>
    <w:rsid w:val="00414DBF"/>
    <w:rsid w:val="00416839"/>
    <w:rsid w:val="00420AB5"/>
    <w:rsid w:val="00420F1C"/>
    <w:rsid w:val="00422C7E"/>
    <w:rsid w:val="00424500"/>
    <w:rsid w:val="00424C19"/>
    <w:rsid w:val="00424F8C"/>
    <w:rsid w:val="00425F80"/>
    <w:rsid w:val="004264E0"/>
    <w:rsid w:val="004279DA"/>
    <w:rsid w:val="004301BA"/>
    <w:rsid w:val="00430D76"/>
    <w:rsid w:val="004342F6"/>
    <w:rsid w:val="00434FD0"/>
    <w:rsid w:val="00436321"/>
    <w:rsid w:val="00440404"/>
    <w:rsid w:val="00440BCA"/>
    <w:rsid w:val="00440D63"/>
    <w:rsid w:val="00444198"/>
    <w:rsid w:val="00445F62"/>
    <w:rsid w:val="0044603E"/>
    <w:rsid w:val="00451DD6"/>
    <w:rsid w:val="004521AE"/>
    <w:rsid w:val="00453563"/>
    <w:rsid w:val="00453DCB"/>
    <w:rsid w:val="0045622C"/>
    <w:rsid w:val="00456974"/>
    <w:rsid w:val="00457721"/>
    <w:rsid w:val="00460EDC"/>
    <w:rsid w:val="004614B5"/>
    <w:rsid w:val="004643E4"/>
    <w:rsid w:val="00464493"/>
    <w:rsid w:val="00464F77"/>
    <w:rsid w:val="0046513C"/>
    <w:rsid w:val="004653EF"/>
    <w:rsid w:val="00466F5B"/>
    <w:rsid w:val="0046705F"/>
    <w:rsid w:val="00470B48"/>
    <w:rsid w:val="00470BFB"/>
    <w:rsid w:val="00471811"/>
    <w:rsid w:val="00471C78"/>
    <w:rsid w:val="00471E20"/>
    <w:rsid w:val="00471FAC"/>
    <w:rsid w:val="00473D8D"/>
    <w:rsid w:val="00476210"/>
    <w:rsid w:val="00477613"/>
    <w:rsid w:val="00480878"/>
    <w:rsid w:val="00480F6A"/>
    <w:rsid w:val="0048688A"/>
    <w:rsid w:val="00487334"/>
    <w:rsid w:val="00487F04"/>
    <w:rsid w:val="004937FD"/>
    <w:rsid w:val="00495536"/>
    <w:rsid w:val="00495830"/>
    <w:rsid w:val="00495CEF"/>
    <w:rsid w:val="00496D3F"/>
    <w:rsid w:val="004A153E"/>
    <w:rsid w:val="004A166D"/>
    <w:rsid w:val="004A22F2"/>
    <w:rsid w:val="004A25AF"/>
    <w:rsid w:val="004A4673"/>
    <w:rsid w:val="004A475F"/>
    <w:rsid w:val="004B0E71"/>
    <w:rsid w:val="004B1D11"/>
    <w:rsid w:val="004B406A"/>
    <w:rsid w:val="004B5DCD"/>
    <w:rsid w:val="004B629C"/>
    <w:rsid w:val="004B6A51"/>
    <w:rsid w:val="004B7FB5"/>
    <w:rsid w:val="004C05CE"/>
    <w:rsid w:val="004C0D4B"/>
    <w:rsid w:val="004C1D57"/>
    <w:rsid w:val="004C4304"/>
    <w:rsid w:val="004C4357"/>
    <w:rsid w:val="004C5D8C"/>
    <w:rsid w:val="004C605D"/>
    <w:rsid w:val="004C7EF6"/>
    <w:rsid w:val="004D011D"/>
    <w:rsid w:val="004D0B05"/>
    <w:rsid w:val="004D0D4D"/>
    <w:rsid w:val="004D20A9"/>
    <w:rsid w:val="004D24F1"/>
    <w:rsid w:val="004D3438"/>
    <w:rsid w:val="004D3B84"/>
    <w:rsid w:val="004D4A63"/>
    <w:rsid w:val="004D5656"/>
    <w:rsid w:val="004D6A4A"/>
    <w:rsid w:val="004D725F"/>
    <w:rsid w:val="004E0370"/>
    <w:rsid w:val="004E161A"/>
    <w:rsid w:val="004E2546"/>
    <w:rsid w:val="004E2D26"/>
    <w:rsid w:val="004E3582"/>
    <w:rsid w:val="004E4EF0"/>
    <w:rsid w:val="004E58DF"/>
    <w:rsid w:val="004E681D"/>
    <w:rsid w:val="004E6DE7"/>
    <w:rsid w:val="004E71F6"/>
    <w:rsid w:val="004F0A76"/>
    <w:rsid w:val="004F0F50"/>
    <w:rsid w:val="004F176B"/>
    <w:rsid w:val="004F456B"/>
    <w:rsid w:val="004F4ABD"/>
    <w:rsid w:val="004F4AD3"/>
    <w:rsid w:val="0050493B"/>
    <w:rsid w:val="005049B5"/>
    <w:rsid w:val="00505461"/>
    <w:rsid w:val="00505647"/>
    <w:rsid w:val="005058BE"/>
    <w:rsid w:val="00505C2F"/>
    <w:rsid w:val="005065A4"/>
    <w:rsid w:val="00506E2B"/>
    <w:rsid w:val="00506ED1"/>
    <w:rsid w:val="00507050"/>
    <w:rsid w:val="00510274"/>
    <w:rsid w:val="00511B20"/>
    <w:rsid w:val="00512843"/>
    <w:rsid w:val="00512CF9"/>
    <w:rsid w:val="0051335D"/>
    <w:rsid w:val="00513FAD"/>
    <w:rsid w:val="0051455D"/>
    <w:rsid w:val="005148F0"/>
    <w:rsid w:val="0051491C"/>
    <w:rsid w:val="00515A78"/>
    <w:rsid w:val="00515E62"/>
    <w:rsid w:val="0051677A"/>
    <w:rsid w:val="00516A64"/>
    <w:rsid w:val="00520CD3"/>
    <w:rsid w:val="00520D79"/>
    <w:rsid w:val="0052236B"/>
    <w:rsid w:val="00526065"/>
    <w:rsid w:val="00526E2F"/>
    <w:rsid w:val="005277CD"/>
    <w:rsid w:val="00532314"/>
    <w:rsid w:val="00534653"/>
    <w:rsid w:val="00534D69"/>
    <w:rsid w:val="0053558B"/>
    <w:rsid w:val="00535E21"/>
    <w:rsid w:val="00537260"/>
    <w:rsid w:val="005410EB"/>
    <w:rsid w:val="00544486"/>
    <w:rsid w:val="00547FEB"/>
    <w:rsid w:val="0055000C"/>
    <w:rsid w:val="00550692"/>
    <w:rsid w:val="00552571"/>
    <w:rsid w:val="00552825"/>
    <w:rsid w:val="00552C59"/>
    <w:rsid w:val="005539A8"/>
    <w:rsid w:val="005549F9"/>
    <w:rsid w:val="00554F14"/>
    <w:rsid w:val="005563D0"/>
    <w:rsid w:val="0055739A"/>
    <w:rsid w:val="00564CFF"/>
    <w:rsid w:val="00565E1C"/>
    <w:rsid w:val="00566CB3"/>
    <w:rsid w:val="00570487"/>
    <w:rsid w:val="00570AA3"/>
    <w:rsid w:val="005726DD"/>
    <w:rsid w:val="00572D12"/>
    <w:rsid w:val="00573371"/>
    <w:rsid w:val="005759ED"/>
    <w:rsid w:val="005769A7"/>
    <w:rsid w:val="0058117E"/>
    <w:rsid w:val="00581739"/>
    <w:rsid w:val="005834B7"/>
    <w:rsid w:val="005845C1"/>
    <w:rsid w:val="00584FCD"/>
    <w:rsid w:val="00585118"/>
    <w:rsid w:val="0058598E"/>
    <w:rsid w:val="00587AF4"/>
    <w:rsid w:val="0059084D"/>
    <w:rsid w:val="00590A9A"/>
    <w:rsid w:val="00593963"/>
    <w:rsid w:val="00593AE1"/>
    <w:rsid w:val="005951D9"/>
    <w:rsid w:val="005953C2"/>
    <w:rsid w:val="0059632D"/>
    <w:rsid w:val="00596651"/>
    <w:rsid w:val="005A1630"/>
    <w:rsid w:val="005A1FB1"/>
    <w:rsid w:val="005A25A9"/>
    <w:rsid w:val="005A4ADA"/>
    <w:rsid w:val="005A6495"/>
    <w:rsid w:val="005A7C9C"/>
    <w:rsid w:val="005A7FEC"/>
    <w:rsid w:val="005B31B1"/>
    <w:rsid w:val="005B41B7"/>
    <w:rsid w:val="005B5F35"/>
    <w:rsid w:val="005B6130"/>
    <w:rsid w:val="005B635F"/>
    <w:rsid w:val="005B6CEA"/>
    <w:rsid w:val="005B768D"/>
    <w:rsid w:val="005C0214"/>
    <w:rsid w:val="005C082F"/>
    <w:rsid w:val="005C3055"/>
    <w:rsid w:val="005C3967"/>
    <w:rsid w:val="005C3CAB"/>
    <w:rsid w:val="005C4C34"/>
    <w:rsid w:val="005C59FD"/>
    <w:rsid w:val="005C65D2"/>
    <w:rsid w:val="005C66A7"/>
    <w:rsid w:val="005D0569"/>
    <w:rsid w:val="005D1D2B"/>
    <w:rsid w:val="005D3436"/>
    <w:rsid w:val="005D664D"/>
    <w:rsid w:val="005E1139"/>
    <w:rsid w:val="005E199B"/>
    <w:rsid w:val="005E2AD1"/>
    <w:rsid w:val="005E4DB1"/>
    <w:rsid w:val="005E55AA"/>
    <w:rsid w:val="005E55FF"/>
    <w:rsid w:val="005E59D6"/>
    <w:rsid w:val="005E6259"/>
    <w:rsid w:val="005F125A"/>
    <w:rsid w:val="005F52BF"/>
    <w:rsid w:val="005F5FC0"/>
    <w:rsid w:val="006005B6"/>
    <w:rsid w:val="006019C4"/>
    <w:rsid w:val="00601DEC"/>
    <w:rsid w:val="00601FFB"/>
    <w:rsid w:val="006030C3"/>
    <w:rsid w:val="006039E7"/>
    <w:rsid w:val="0060535D"/>
    <w:rsid w:val="00606522"/>
    <w:rsid w:val="00606D5C"/>
    <w:rsid w:val="006075D8"/>
    <w:rsid w:val="00607FCD"/>
    <w:rsid w:val="006104F0"/>
    <w:rsid w:val="00610CEE"/>
    <w:rsid w:val="00611661"/>
    <w:rsid w:val="006120DE"/>
    <w:rsid w:val="00612917"/>
    <w:rsid w:val="00613576"/>
    <w:rsid w:val="00614D58"/>
    <w:rsid w:val="006157BF"/>
    <w:rsid w:val="00615BC1"/>
    <w:rsid w:val="00615D90"/>
    <w:rsid w:val="00615DC7"/>
    <w:rsid w:val="006170E0"/>
    <w:rsid w:val="00620A11"/>
    <w:rsid w:val="00621A7B"/>
    <w:rsid w:val="00621C03"/>
    <w:rsid w:val="00621F8F"/>
    <w:rsid w:val="006234D9"/>
    <w:rsid w:val="0062425B"/>
    <w:rsid w:val="00625411"/>
    <w:rsid w:val="00625988"/>
    <w:rsid w:val="00625C2B"/>
    <w:rsid w:val="00625C5B"/>
    <w:rsid w:val="00632312"/>
    <w:rsid w:val="0063286C"/>
    <w:rsid w:val="00633EDC"/>
    <w:rsid w:val="00633FE9"/>
    <w:rsid w:val="006368D4"/>
    <w:rsid w:val="00636AD1"/>
    <w:rsid w:val="0063730A"/>
    <w:rsid w:val="006375F6"/>
    <w:rsid w:val="00641073"/>
    <w:rsid w:val="006446F4"/>
    <w:rsid w:val="00644D35"/>
    <w:rsid w:val="006454CB"/>
    <w:rsid w:val="00645F9A"/>
    <w:rsid w:val="00646CF7"/>
    <w:rsid w:val="00647289"/>
    <w:rsid w:val="00647782"/>
    <w:rsid w:val="00647A16"/>
    <w:rsid w:val="006535D6"/>
    <w:rsid w:val="00654893"/>
    <w:rsid w:val="006548B2"/>
    <w:rsid w:val="00654AD8"/>
    <w:rsid w:val="00655210"/>
    <w:rsid w:val="0065530D"/>
    <w:rsid w:val="00655A49"/>
    <w:rsid w:val="00655B79"/>
    <w:rsid w:val="006566A9"/>
    <w:rsid w:val="006603DF"/>
    <w:rsid w:val="0066042C"/>
    <w:rsid w:val="0066078F"/>
    <w:rsid w:val="00663112"/>
    <w:rsid w:val="006634A6"/>
    <w:rsid w:val="00666A62"/>
    <w:rsid w:val="006673FD"/>
    <w:rsid w:val="00667F1B"/>
    <w:rsid w:val="00670ED0"/>
    <w:rsid w:val="0067496A"/>
    <w:rsid w:val="00677506"/>
    <w:rsid w:val="00677940"/>
    <w:rsid w:val="00677C3E"/>
    <w:rsid w:val="00677ED0"/>
    <w:rsid w:val="00680F6E"/>
    <w:rsid w:val="006814FE"/>
    <w:rsid w:val="00682006"/>
    <w:rsid w:val="00683643"/>
    <w:rsid w:val="006849CC"/>
    <w:rsid w:val="00684F8F"/>
    <w:rsid w:val="006852B5"/>
    <w:rsid w:val="00685883"/>
    <w:rsid w:val="00686011"/>
    <w:rsid w:val="00686255"/>
    <w:rsid w:val="006868F1"/>
    <w:rsid w:val="00686AE0"/>
    <w:rsid w:val="00686D94"/>
    <w:rsid w:val="006878D3"/>
    <w:rsid w:val="00687FCE"/>
    <w:rsid w:val="0069179F"/>
    <w:rsid w:val="00691BCC"/>
    <w:rsid w:val="0069271D"/>
    <w:rsid w:val="006932F5"/>
    <w:rsid w:val="00693355"/>
    <w:rsid w:val="0069408C"/>
    <w:rsid w:val="00694A78"/>
    <w:rsid w:val="0069504C"/>
    <w:rsid w:val="006970F8"/>
    <w:rsid w:val="00697F10"/>
    <w:rsid w:val="006A056B"/>
    <w:rsid w:val="006A056C"/>
    <w:rsid w:val="006A0BE2"/>
    <w:rsid w:val="006A0DD9"/>
    <w:rsid w:val="006A4070"/>
    <w:rsid w:val="006A450F"/>
    <w:rsid w:val="006A4B45"/>
    <w:rsid w:val="006A4C1E"/>
    <w:rsid w:val="006A4CF6"/>
    <w:rsid w:val="006A4D1C"/>
    <w:rsid w:val="006A5441"/>
    <w:rsid w:val="006A616A"/>
    <w:rsid w:val="006A743A"/>
    <w:rsid w:val="006A7B51"/>
    <w:rsid w:val="006B001E"/>
    <w:rsid w:val="006B156F"/>
    <w:rsid w:val="006B22E1"/>
    <w:rsid w:val="006B26FF"/>
    <w:rsid w:val="006B2F04"/>
    <w:rsid w:val="006B3321"/>
    <w:rsid w:val="006B3518"/>
    <w:rsid w:val="006B5A09"/>
    <w:rsid w:val="006B625D"/>
    <w:rsid w:val="006C0FE7"/>
    <w:rsid w:val="006C12E0"/>
    <w:rsid w:val="006C176D"/>
    <w:rsid w:val="006C200F"/>
    <w:rsid w:val="006C2A19"/>
    <w:rsid w:val="006C2AEE"/>
    <w:rsid w:val="006C2D2A"/>
    <w:rsid w:val="006C6693"/>
    <w:rsid w:val="006D0FE9"/>
    <w:rsid w:val="006D20FD"/>
    <w:rsid w:val="006D3394"/>
    <w:rsid w:val="006D3951"/>
    <w:rsid w:val="006D42BF"/>
    <w:rsid w:val="006D5334"/>
    <w:rsid w:val="006D5C80"/>
    <w:rsid w:val="006D69E6"/>
    <w:rsid w:val="006D6C35"/>
    <w:rsid w:val="006E01B2"/>
    <w:rsid w:val="006E0DF4"/>
    <w:rsid w:val="006E17A7"/>
    <w:rsid w:val="006E2F63"/>
    <w:rsid w:val="006E4424"/>
    <w:rsid w:val="006E52A8"/>
    <w:rsid w:val="006E6970"/>
    <w:rsid w:val="006E78C5"/>
    <w:rsid w:val="006E7B65"/>
    <w:rsid w:val="006F2A78"/>
    <w:rsid w:val="006F35EA"/>
    <w:rsid w:val="006F4161"/>
    <w:rsid w:val="006F439F"/>
    <w:rsid w:val="006F6091"/>
    <w:rsid w:val="0070010F"/>
    <w:rsid w:val="00700B52"/>
    <w:rsid w:val="0070140A"/>
    <w:rsid w:val="0070194F"/>
    <w:rsid w:val="007020D3"/>
    <w:rsid w:val="0070367F"/>
    <w:rsid w:val="007054F2"/>
    <w:rsid w:val="007059F6"/>
    <w:rsid w:val="00705DF6"/>
    <w:rsid w:val="00706743"/>
    <w:rsid w:val="00710A98"/>
    <w:rsid w:val="00710C91"/>
    <w:rsid w:val="00710D7E"/>
    <w:rsid w:val="00711DE7"/>
    <w:rsid w:val="00712061"/>
    <w:rsid w:val="00713607"/>
    <w:rsid w:val="00713967"/>
    <w:rsid w:val="0071466D"/>
    <w:rsid w:val="00714F7F"/>
    <w:rsid w:val="00715BFA"/>
    <w:rsid w:val="00715DB4"/>
    <w:rsid w:val="00716214"/>
    <w:rsid w:val="00717517"/>
    <w:rsid w:val="00721516"/>
    <w:rsid w:val="00721CB3"/>
    <w:rsid w:val="00723C7D"/>
    <w:rsid w:val="00725497"/>
    <w:rsid w:val="00727C04"/>
    <w:rsid w:val="00730646"/>
    <w:rsid w:val="00731A30"/>
    <w:rsid w:val="00731BA6"/>
    <w:rsid w:val="00733005"/>
    <w:rsid w:val="007330B9"/>
    <w:rsid w:val="00736641"/>
    <w:rsid w:val="00736C47"/>
    <w:rsid w:val="00741869"/>
    <w:rsid w:val="007418FC"/>
    <w:rsid w:val="007425E0"/>
    <w:rsid w:val="00742B72"/>
    <w:rsid w:val="00742D5B"/>
    <w:rsid w:val="007452ED"/>
    <w:rsid w:val="00745485"/>
    <w:rsid w:val="007466D0"/>
    <w:rsid w:val="007477F8"/>
    <w:rsid w:val="00750ECD"/>
    <w:rsid w:val="00751344"/>
    <w:rsid w:val="00751398"/>
    <w:rsid w:val="007513D8"/>
    <w:rsid w:val="00751B9D"/>
    <w:rsid w:val="00752A55"/>
    <w:rsid w:val="00752E92"/>
    <w:rsid w:val="00752EA8"/>
    <w:rsid w:val="00755853"/>
    <w:rsid w:val="007564B0"/>
    <w:rsid w:val="007573FB"/>
    <w:rsid w:val="00757BCC"/>
    <w:rsid w:val="007601B0"/>
    <w:rsid w:val="00764FE6"/>
    <w:rsid w:val="007670A8"/>
    <w:rsid w:val="00770A6B"/>
    <w:rsid w:val="00770B8C"/>
    <w:rsid w:val="00772586"/>
    <w:rsid w:val="007728BF"/>
    <w:rsid w:val="00772B05"/>
    <w:rsid w:val="00772D06"/>
    <w:rsid w:val="00773567"/>
    <w:rsid w:val="00773D35"/>
    <w:rsid w:val="00773F04"/>
    <w:rsid w:val="007748FF"/>
    <w:rsid w:val="007763C4"/>
    <w:rsid w:val="00776783"/>
    <w:rsid w:val="00776CAC"/>
    <w:rsid w:val="00777EE5"/>
    <w:rsid w:val="007809CC"/>
    <w:rsid w:val="0078166D"/>
    <w:rsid w:val="00781C79"/>
    <w:rsid w:val="007844A9"/>
    <w:rsid w:val="00785B69"/>
    <w:rsid w:val="007863F0"/>
    <w:rsid w:val="007864F5"/>
    <w:rsid w:val="00786EF0"/>
    <w:rsid w:val="00787600"/>
    <w:rsid w:val="00787A2B"/>
    <w:rsid w:val="007902C4"/>
    <w:rsid w:val="00793B3F"/>
    <w:rsid w:val="00794334"/>
    <w:rsid w:val="00795377"/>
    <w:rsid w:val="007A0C55"/>
    <w:rsid w:val="007A5449"/>
    <w:rsid w:val="007B14A1"/>
    <w:rsid w:val="007B1F2F"/>
    <w:rsid w:val="007B3F1D"/>
    <w:rsid w:val="007B40AC"/>
    <w:rsid w:val="007B59A7"/>
    <w:rsid w:val="007B6C12"/>
    <w:rsid w:val="007B750B"/>
    <w:rsid w:val="007B79BD"/>
    <w:rsid w:val="007C015A"/>
    <w:rsid w:val="007C051A"/>
    <w:rsid w:val="007C0943"/>
    <w:rsid w:val="007C0ADC"/>
    <w:rsid w:val="007C1A98"/>
    <w:rsid w:val="007C322C"/>
    <w:rsid w:val="007C4747"/>
    <w:rsid w:val="007C4C57"/>
    <w:rsid w:val="007C5989"/>
    <w:rsid w:val="007D0336"/>
    <w:rsid w:val="007D038C"/>
    <w:rsid w:val="007D0D0F"/>
    <w:rsid w:val="007D1231"/>
    <w:rsid w:val="007D1ACF"/>
    <w:rsid w:val="007D2291"/>
    <w:rsid w:val="007D4C81"/>
    <w:rsid w:val="007D4DED"/>
    <w:rsid w:val="007D5D7E"/>
    <w:rsid w:val="007D73D7"/>
    <w:rsid w:val="007D7973"/>
    <w:rsid w:val="007D7ED6"/>
    <w:rsid w:val="007E1284"/>
    <w:rsid w:val="007E1690"/>
    <w:rsid w:val="007E379C"/>
    <w:rsid w:val="007E3A50"/>
    <w:rsid w:val="007E40E9"/>
    <w:rsid w:val="007E5DCD"/>
    <w:rsid w:val="007E5EE3"/>
    <w:rsid w:val="007E6596"/>
    <w:rsid w:val="007E6A48"/>
    <w:rsid w:val="007F0808"/>
    <w:rsid w:val="007F0846"/>
    <w:rsid w:val="007F0ADC"/>
    <w:rsid w:val="007F135E"/>
    <w:rsid w:val="007F394F"/>
    <w:rsid w:val="007F4C8B"/>
    <w:rsid w:val="007F5CBF"/>
    <w:rsid w:val="007F631A"/>
    <w:rsid w:val="007F6A44"/>
    <w:rsid w:val="008015FA"/>
    <w:rsid w:val="00801734"/>
    <w:rsid w:val="00802426"/>
    <w:rsid w:val="0080445D"/>
    <w:rsid w:val="00806959"/>
    <w:rsid w:val="00806C60"/>
    <w:rsid w:val="008129A9"/>
    <w:rsid w:val="00814F04"/>
    <w:rsid w:val="008175E7"/>
    <w:rsid w:val="00817D4F"/>
    <w:rsid w:val="00817E45"/>
    <w:rsid w:val="0082065C"/>
    <w:rsid w:val="008206AE"/>
    <w:rsid w:val="00822403"/>
    <w:rsid w:val="00823801"/>
    <w:rsid w:val="00824226"/>
    <w:rsid w:val="0082468A"/>
    <w:rsid w:val="008251E3"/>
    <w:rsid w:val="0082558E"/>
    <w:rsid w:val="00826412"/>
    <w:rsid w:val="00834B12"/>
    <w:rsid w:val="008359EC"/>
    <w:rsid w:val="00840210"/>
    <w:rsid w:val="00840D91"/>
    <w:rsid w:val="00842490"/>
    <w:rsid w:val="00842709"/>
    <w:rsid w:val="00842800"/>
    <w:rsid w:val="0084303A"/>
    <w:rsid w:val="00844F75"/>
    <w:rsid w:val="00845918"/>
    <w:rsid w:val="00850455"/>
    <w:rsid w:val="00850D6B"/>
    <w:rsid w:val="00850F2C"/>
    <w:rsid w:val="0085126C"/>
    <w:rsid w:val="00851F74"/>
    <w:rsid w:val="0085540B"/>
    <w:rsid w:val="008555A5"/>
    <w:rsid w:val="0086104B"/>
    <w:rsid w:val="0086108D"/>
    <w:rsid w:val="00862B1F"/>
    <w:rsid w:val="00863DE5"/>
    <w:rsid w:val="008645BA"/>
    <w:rsid w:val="0086670C"/>
    <w:rsid w:val="00867DED"/>
    <w:rsid w:val="008700F4"/>
    <w:rsid w:val="0087233A"/>
    <w:rsid w:val="00872B54"/>
    <w:rsid w:val="00873A67"/>
    <w:rsid w:val="008754B1"/>
    <w:rsid w:val="008759E2"/>
    <w:rsid w:val="00876692"/>
    <w:rsid w:val="00877203"/>
    <w:rsid w:val="0088007C"/>
    <w:rsid w:val="00881238"/>
    <w:rsid w:val="008816C4"/>
    <w:rsid w:val="00883845"/>
    <w:rsid w:val="00883AD5"/>
    <w:rsid w:val="0088465B"/>
    <w:rsid w:val="00885DC2"/>
    <w:rsid w:val="00885E35"/>
    <w:rsid w:val="008863F3"/>
    <w:rsid w:val="00886681"/>
    <w:rsid w:val="008904CA"/>
    <w:rsid w:val="008906C5"/>
    <w:rsid w:val="00891250"/>
    <w:rsid w:val="008926E0"/>
    <w:rsid w:val="00892E4A"/>
    <w:rsid w:val="008937BC"/>
    <w:rsid w:val="00893939"/>
    <w:rsid w:val="00893CDB"/>
    <w:rsid w:val="00896B53"/>
    <w:rsid w:val="00897E64"/>
    <w:rsid w:val="00897F9B"/>
    <w:rsid w:val="008A08EE"/>
    <w:rsid w:val="008A41C6"/>
    <w:rsid w:val="008A7325"/>
    <w:rsid w:val="008B0DC7"/>
    <w:rsid w:val="008B11AD"/>
    <w:rsid w:val="008B2B08"/>
    <w:rsid w:val="008B3A99"/>
    <w:rsid w:val="008B46B9"/>
    <w:rsid w:val="008B6AFF"/>
    <w:rsid w:val="008B7151"/>
    <w:rsid w:val="008B7E19"/>
    <w:rsid w:val="008C521E"/>
    <w:rsid w:val="008C5B15"/>
    <w:rsid w:val="008C6049"/>
    <w:rsid w:val="008C6350"/>
    <w:rsid w:val="008C6A76"/>
    <w:rsid w:val="008C6B2A"/>
    <w:rsid w:val="008C7217"/>
    <w:rsid w:val="008C7647"/>
    <w:rsid w:val="008D0287"/>
    <w:rsid w:val="008D44C9"/>
    <w:rsid w:val="008D4654"/>
    <w:rsid w:val="008D5F7C"/>
    <w:rsid w:val="008E0646"/>
    <w:rsid w:val="008E0796"/>
    <w:rsid w:val="008E1971"/>
    <w:rsid w:val="008E45E9"/>
    <w:rsid w:val="008E4AB6"/>
    <w:rsid w:val="008F2B2F"/>
    <w:rsid w:val="008F5759"/>
    <w:rsid w:val="008F62AC"/>
    <w:rsid w:val="00900DA9"/>
    <w:rsid w:val="0090266D"/>
    <w:rsid w:val="00903593"/>
    <w:rsid w:val="00903DA4"/>
    <w:rsid w:val="00903FDC"/>
    <w:rsid w:val="00904204"/>
    <w:rsid w:val="00904E18"/>
    <w:rsid w:val="00906B10"/>
    <w:rsid w:val="00912F7F"/>
    <w:rsid w:val="00913172"/>
    <w:rsid w:val="0091332E"/>
    <w:rsid w:val="0091388B"/>
    <w:rsid w:val="00914292"/>
    <w:rsid w:val="009149A8"/>
    <w:rsid w:val="00915BC7"/>
    <w:rsid w:val="00917961"/>
    <w:rsid w:val="00920031"/>
    <w:rsid w:val="009206D1"/>
    <w:rsid w:val="00921706"/>
    <w:rsid w:val="009219A9"/>
    <w:rsid w:val="00921DB1"/>
    <w:rsid w:val="00922D56"/>
    <w:rsid w:val="009238E4"/>
    <w:rsid w:val="009242A2"/>
    <w:rsid w:val="00924DF2"/>
    <w:rsid w:val="0092559C"/>
    <w:rsid w:val="00926A81"/>
    <w:rsid w:val="00926DBC"/>
    <w:rsid w:val="00927EF2"/>
    <w:rsid w:val="00931F56"/>
    <w:rsid w:val="00932826"/>
    <w:rsid w:val="00932AFE"/>
    <w:rsid w:val="009344F1"/>
    <w:rsid w:val="00934E08"/>
    <w:rsid w:val="00934E2A"/>
    <w:rsid w:val="009355EC"/>
    <w:rsid w:val="00935860"/>
    <w:rsid w:val="009359C3"/>
    <w:rsid w:val="0093787A"/>
    <w:rsid w:val="00943106"/>
    <w:rsid w:val="00943C2E"/>
    <w:rsid w:val="00946443"/>
    <w:rsid w:val="00946AC0"/>
    <w:rsid w:val="00947262"/>
    <w:rsid w:val="00947A6A"/>
    <w:rsid w:val="009502B3"/>
    <w:rsid w:val="00951A98"/>
    <w:rsid w:val="00951B24"/>
    <w:rsid w:val="00952158"/>
    <w:rsid w:val="00952FC0"/>
    <w:rsid w:val="00953599"/>
    <w:rsid w:val="00953A2F"/>
    <w:rsid w:val="0095402A"/>
    <w:rsid w:val="00955262"/>
    <w:rsid w:val="0095566C"/>
    <w:rsid w:val="009573A6"/>
    <w:rsid w:val="0096015E"/>
    <w:rsid w:val="00963B00"/>
    <w:rsid w:val="009662D0"/>
    <w:rsid w:val="00966326"/>
    <w:rsid w:val="009671EC"/>
    <w:rsid w:val="00967578"/>
    <w:rsid w:val="009701EF"/>
    <w:rsid w:val="00971CD7"/>
    <w:rsid w:val="009726CB"/>
    <w:rsid w:val="00974BD2"/>
    <w:rsid w:val="00975567"/>
    <w:rsid w:val="0097633D"/>
    <w:rsid w:val="00976617"/>
    <w:rsid w:val="009774D4"/>
    <w:rsid w:val="00977651"/>
    <w:rsid w:val="00977689"/>
    <w:rsid w:val="00977A1B"/>
    <w:rsid w:val="00981B7D"/>
    <w:rsid w:val="00983BF3"/>
    <w:rsid w:val="00983E00"/>
    <w:rsid w:val="00984BB7"/>
    <w:rsid w:val="00985CDA"/>
    <w:rsid w:val="009867EE"/>
    <w:rsid w:val="00986A44"/>
    <w:rsid w:val="00986A7F"/>
    <w:rsid w:val="009877E6"/>
    <w:rsid w:val="00987D3B"/>
    <w:rsid w:val="00991E93"/>
    <w:rsid w:val="00993359"/>
    <w:rsid w:val="00993875"/>
    <w:rsid w:val="00994097"/>
    <w:rsid w:val="00994615"/>
    <w:rsid w:val="00995667"/>
    <w:rsid w:val="00995AF0"/>
    <w:rsid w:val="00997135"/>
    <w:rsid w:val="009A14D4"/>
    <w:rsid w:val="009A17A3"/>
    <w:rsid w:val="009A1D04"/>
    <w:rsid w:val="009A2781"/>
    <w:rsid w:val="009A2A03"/>
    <w:rsid w:val="009A5825"/>
    <w:rsid w:val="009A5AB8"/>
    <w:rsid w:val="009A5DED"/>
    <w:rsid w:val="009A6936"/>
    <w:rsid w:val="009A73B9"/>
    <w:rsid w:val="009A7400"/>
    <w:rsid w:val="009A7769"/>
    <w:rsid w:val="009B27F1"/>
    <w:rsid w:val="009B2A05"/>
    <w:rsid w:val="009B31BA"/>
    <w:rsid w:val="009B38A8"/>
    <w:rsid w:val="009B69C2"/>
    <w:rsid w:val="009C0CE4"/>
    <w:rsid w:val="009C0E39"/>
    <w:rsid w:val="009C131D"/>
    <w:rsid w:val="009C2851"/>
    <w:rsid w:val="009C28E2"/>
    <w:rsid w:val="009C4029"/>
    <w:rsid w:val="009C5292"/>
    <w:rsid w:val="009C5EA7"/>
    <w:rsid w:val="009C6D78"/>
    <w:rsid w:val="009D0DC4"/>
    <w:rsid w:val="009D0F72"/>
    <w:rsid w:val="009D1600"/>
    <w:rsid w:val="009D1823"/>
    <w:rsid w:val="009D25FC"/>
    <w:rsid w:val="009D39F1"/>
    <w:rsid w:val="009D5231"/>
    <w:rsid w:val="009D6A23"/>
    <w:rsid w:val="009E08BE"/>
    <w:rsid w:val="009E1245"/>
    <w:rsid w:val="009E1502"/>
    <w:rsid w:val="009E225E"/>
    <w:rsid w:val="009E380B"/>
    <w:rsid w:val="009E3C01"/>
    <w:rsid w:val="009F0AF2"/>
    <w:rsid w:val="009F1616"/>
    <w:rsid w:val="009F19C8"/>
    <w:rsid w:val="009F42A6"/>
    <w:rsid w:val="009F491D"/>
    <w:rsid w:val="009F586D"/>
    <w:rsid w:val="009F5FDE"/>
    <w:rsid w:val="009F6BA5"/>
    <w:rsid w:val="009F7B5B"/>
    <w:rsid w:val="00A006F1"/>
    <w:rsid w:val="00A03844"/>
    <w:rsid w:val="00A0451E"/>
    <w:rsid w:val="00A04EBE"/>
    <w:rsid w:val="00A059D9"/>
    <w:rsid w:val="00A07BD6"/>
    <w:rsid w:val="00A10179"/>
    <w:rsid w:val="00A113AD"/>
    <w:rsid w:val="00A12365"/>
    <w:rsid w:val="00A146F0"/>
    <w:rsid w:val="00A148AE"/>
    <w:rsid w:val="00A1568D"/>
    <w:rsid w:val="00A15B32"/>
    <w:rsid w:val="00A165CB"/>
    <w:rsid w:val="00A16BB5"/>
    <w:rsid w:val="00A16C03"/>
    <w:rsid w:val="00A17B96"/>
    <w:rsid w:val="00A20718"/>
    <w:rsid w:val="00A208AA"/>
    <w:rsid w:val="00A2252C"/>
    <w:rsid w:val="00A2338E"/>
    <w:rsid w:val="00A234FD"/>
    <w:rsid w:val="00A250D0"/>
    <w:rsid w:val="00A26934"/>
    <w:rsid w:val="00A30128"/>
    <w:rsid w:val="00A32453"/>
    <w:rsid w:val="00A32B1B"/>
    <w:rsid w:val="00A335AB"/>
    <w:rsid w:val="00A344C4"/>
    <w:rsid w:val="00A371C0"/>
    <w:rsid w:val="00A372EF"/>
    <w:rsid w:val="00A37ECF"/>
    <w:rsid w:val="00A40DEF"/>
    <w:rsid w:val="00A42154"/>
    <w:rsid w:val="00A44890"/>
    <w:rsid w:val="00A45A9C"/>
    <w:rsid w:val="00A46CA0"/>
    <w:rsid w:val="00A556FB"/>
    <w:rsid w:val="00A56331"/>
    <w:rsid w:val="00A56FCF"/>
    <w:rsid w:val="00A57AA2"/>
    <w:rsid w:val="00A613B9"/>
    <w:rsid w:val="00A622F0"/>
    <w:rsid w:val="00A6308F"/>
    <w:rsid w:val="00A63570"/>
    <w:rsid w:val="00A64344"/>
    <w:rsid w:val="00A6541A"/>
    <w:rsid w:val="00A65538"/>
    <w:rsid w:val="00A660B7"/>
    <w:rsid w:val="00A664D4"/>
    <w:rsid w:val="00A6798A"/>
    <w:rsid w:val="00A729A4"/>
    <w:rsid w:val="00A74E27"/>
    <w:rsid w:val="00A754DA"/>
    <w:rsid w:val="00A7595F"/>
    <w:rsid w:val="00A80E92"/>
    <w:rsid w:val="00A81269"/>
    <w:rsid w:val="00A8138C"/>
    <w:rsid w:val="00A8378C"/>
    <w:rsid w:val="00A8575B"/>
    <w:rsid w:val="00A85A7B"/>
    <w:rsid w:val="00A85ED2"/>
    <w:rsid w:val="00A85FE6"/>
    <w:rsid w:val="00A86490"/>
    <w:rsid w:val="00A870B8"/>
    <w:rsid w:val="00A87E37"/>
    <w:rsid w:val="00A904B5"/>
    <w:rsid w:val="00A916B7"/>
    <w:rsid w:val="00A91CA9"/>
    <w:rsid w:val="00A93F78"/>
    <w:rsid w:val="00A94255"/>
    <w:rsid w:val="00A9429F"/>
    <w:rsid w:val="00A9653D"/>
    <w:rsid w:val="00A9777F"/>
    <w:rsid w:val="00AA024A"/>
    <w:rsid w:val="00AA4CFD"/>
    <w:rsid w:val="00AB0A24"/>
    <w:rsid w:val="00AB0DBC"/>
    <w:rsid w:val="00AB0F5F"/>
    <w:rsid w:val="00AB123F"/>
    <w:rsid w:val="00AB1EF5"/>
    <w:rsid w:val="00AB58BA"/>
    <w:rsid w:val="00AB6C44"/>
    <w:rsid w:val="00AC00AB"/>
    <w:rsid w:val="00AC1602"/>
    <w:rsid w:val="00AC271E"/>
    <w:rsid w:val="00AC3041"/>
    <w:rsid w:val="00AC3101"/>
    <w:rsid w:val="00AC434D"/>
    <w:rsid w:val="00AC590B"/>
    <w:rsid w:val="00AC5C46"/>
    <w:rsid w:val="00AC5CB4"/>
    <w:rsid w:val="00AC61B2"/>
    <w:rsid w:val="00AC6E22"/>
    <w:rsid w:val="00AC6EDB"/>
    <w:rsid w:val="00AD0FF1"/>
    <w:rsid w:val="00AD5CF3"/>
    <w:rsid w:val="00AE0E98"/>
    <w:rsid w:val="00AE3042"/>
    <w:rsid w:val="00AE35E9"/>
    <w:rsid w:val="00AE3EA6"/>
    <w:rsid w:val="00AE472F"/>
    <w:rsid w:val="00AE5906"/>
    <w:rsid w:val="00AE6173"/>
    <w:rsid w:val="00AE6703"/>
    <w:rsid w:val="00AE7645"/>
    <w:rsid w:val="00AE77D9"/>
    <w:rsid w:val="00AF07CB"/>
    <w:rsid w:val="00AF13EE"/>
    <w:rsid w:val="00AF1CF1"/>
    <w:rsid w:val="00AF2F1C"/>
    <w:rsid w:val="00AF35C5"/>
    <w:rsid w:val="00B00ADF"/>
    <w:rsid w:val="00B027AF"/>
    <w:rsid w:val="00B03986"/>
    <w:rsid w:val="00B0464B"/>
    <w:rsid w:val="00B0562A"/>
    <w:rsid w:val="00B06B1C"/>
    <w:rsid w:val="00B07065"/>
    <w:rsid w:val="00B07ACE"/>
    <w:rsid w:val="00B1149C"/>
    <w:rsid w:val="00B11627"/>
    <w:rsid w:val="00B137B6"/>
    <w:rsid w:val="00B141A0"/>
    <w:rsid w:val="00B14A7D"/>
    <w:rsid w:val="00B15233"/>
    <w:rsid w:val="00B159E8"/>
    <w:rsid w:val="00B17232"/>
    <w:rsid w:val="00B17682"/>
    <w:rsid w:val="00B176AA"/>
    <w:rsid w:val="00B20B87"/>
    <w:rsid w:val="00B21678"/>
    <w:rsid w:val="00B21969"/>
    <w:rsid w:val="00B23086"/>
    <w:rsid w:val="00B237BB"/>
    <w:rsid w:val="00B24096"/>
    <w:rsid w:val="00B2562E"/>
    <w:rsid w:val="00B27395"/>
    <w:rsid w:val="00B30752"/>
    <w:rsid w:val="00B31CBD"/>
    <w:rsid w:val="00B32590"/>
    <w:rsid w:val="00B33CDC"/>
    <w:rsid w:val="00B3417A"/>
    <w:rsid w:val="00B34702"/>
    <w:rsid w:val="00B34EA6"/>
    <w:rsid w:val="00B35191"/>
    <w:rsid w:val="00B3670F"/>
    <w:rsid w:val="00B37142"/>
    <w:rsid w:val="00B376EB"/>
    <w:rsid w:val="00B37859"/>
    <w:rsid w:val="00B37E0B"/>
    <w:rsid w:val="00B417E1"/>
    <w:rsid w:val="00B4248C"/>
    <w:rsid w:val="00B424F4"/>
    <w:rsid w:val="00B42583"/>
    <w:rsid w:val="00B44939"/>
    <w:rsid w:val="00B450C6"/>
    <w:rsid w:val="00B4529B"/>
    <w:rsid w:val="00B45B59"/>
    <w:rsid w:val="00B45B7C"/>
    <w:rsid w:val="00B51676"/>
    <w:rsid w:val="00B52179"/>
    <w:rsid w:val="00B52677"/>
    <w:rsid w:val="00B53D65"/>
    <w:rsid w:val="00B53EC6"/>
    <w:rsid w:val="00B53F32"/>
    <w:rsid w:val="00B55857"/>
    <w:rsid w:val="00B55F7B"/>
    <w:rsid w:val="00B56289"/>
    <w:rsid w:val="00B5676A"/>
    <w:rsid w:val="00B569B9"/>
    <w:rsid w:val="00B570C1"/>
    <w:rsid w:val="00B6090A"/>
    <w:rsid w:val="00B644D6"/>
    <w:rsid w:val="00B64DFD"/>
    <w:rsid w:val="00B66D42"/>
    <w:rsid w:val="00B7064B"/>
    <w:rsid w:val="00B70C7D"/>
    <w:rsid w:val="00B70E08"/>
    <w:rsid w:val="00B71604"/>
    <w:rsid w:val="00B71F8E"/>
    <w:rsid w:val="00B72635"/>
    <w:rsid w:val="00B730AA"/>
    <w:rsid w:val="00B75618"/>
    <w:rsid w:val="00B76BE4"/>
    <w:rsid w:val="00B77CDA"/>
    <w:rsid w:val="00B77D10"/>
    <w:rsid w:val="00B839F1"/>
    <w:rsid w:val="00B83DE8"/>
    <w:rsid w:val="00B869F3"/>
    <w:rsid w:val="00B870CE"/>
    <w:rsid w:val="00B90548"/>
    <w:rsid w:val="00B91126"/>
    <w:rsid w:val="00B930B3"/>
    <w:rsid w:val="00B93549"/>
    <w:rsid w:val="00B94D1B"/>
    <w:rsid w:val="00B97245"/>
    <w:rsid w:val="00BA0E04"/>
    <w:rsid w:val="00BA25C5"/>
    <w:rsid w:val="00BA5F29"/>
    <w:rsid w:val="00BA615C"/>
    <w:rsid w:val="00BA6207"/>
    <w:rsid w:val="00BA662F"/>
    <w:rsid w:val="00BB2B7C"/>
    <w:rsid w:val="00BB34E6"/>
    <w:rsid w:val="00BB368B"/>
    <w:rsid w:val="00BB4471"/>
    <w:rsid w:val="00BB4DED"/>
    <w:rsid w:val="00BB50C4"/>
    <w:rsid w:val="00BC1027"/>
    <w:rsid w:val="00BC184E"/>
    <w:rsid w:val="00BC1CC6"/>
    <w:rsid w:val="00BC2472"/>
    <w:rsid w:val="00BC2EA1"/>
    <w:rsid w:val="00BC3476"/>
    <w:rsid w:val="00BC4770"/>
    <w:rsid w:val="00BC5198"/>
    <w:rsid w:val="00BC5EE9"/>
    <w:rsid w:val="00BD1540"/>
    <w:rsid w:val="00BD21AD"/>
    <w:rsid w:val="00BD2653"/>
    <w:rsid w:val="00BD27AD"/>
    <w:rsid w:val="00BD3324"/>
    <w:rsid w:val="00BD3D37"/>
    <w:rsid w:val="00BD4248"/>
    <w:rsid w:val="00BD647E"/>
    <w:rsid w:val="00BE30D5"/>
    <w:rsid w:val="00BE31C5"/>
    <w:rsid w:val="00BE37BF"/>
    <w:rsid w:val="00BE3D04"/>
    <w:rsid w:val="00BE4FD9"/>
    <w:rsid w:val="00BE59A7"/>
    <w:rsid w:val="00BE6FCA"/>
    <w:rsid w:val="00BF04C0"/>
    <w:rsid w:val="00BF0D98"/>
    <w:rsid w:val="00BF0E08"/>
    <w:rsid w:val="00BF2661"/>
    <w:rsid w:val="00BF2CB3"/>
    <w:rsid w:val="00BF4494"/>
    <w:rsid w:val="00BF4B07"/>
    <w:rsid w:val="00BF5E1F"/>
    <w:rsid w:val="00BF60CA"/>
    <w:rsid w:val="00BF6D07"/>
    <w:rsid w:val="00BF7166"/>
    <w:rsid w:val="00BF7F0F"/>
    <w:rsid w:val="00C001D1"/>
    <w:rsid w:val="00C00733"/>
    <w:rsid w:val="00C00AC3"/>
    <w:rsid w:val="00C0335F"/>
    <w:rsid w:val="00C03734"/>
    <w:rsid w:val="00C037F3"/>
    <w:rsid w:val="00C050B7"/>
    <w:rsid w:val="00C05C48"/>
    <w:rsid w:val="00C05D55"/>
    <w:rsid w:val="00C05D9F"/>
    <w:rsid w:val="00C07A1B"/>
    <w:rsid w:val="00C12779"/>
    <w:rsid w:val="00C12FA8"/>
    <w:rsid w:val="00C1446D"/>
    <w:rsid w:val="00C14809"/>
    <w:rsid w:val="00C150D2"/>
    <w:rsid w:val="00C156D8"/>
    <w:rsid w:val="00C1709D"/>
    <w:rsid w:val="00C20A7D"/>
    <w:rsid w:val="00C21392"/>
    <w:rsid w:val="00C2160F"/>
    <w:rsid w:val="00C216A5"/>
    <w:rsid w:val="00C23003"/>
    <w:rsid w:val="00C24195"/>
    <w:rsid w:val="00C2722E"/>
    <w:rsid w:val="00C306DB"/>
    <w:rsid w:val="00C30758"/>
    <w:rsid w:val="00C31565"/>
    <w:rsid w:val="00C31CF5"/>
    <w:rsid w:val="00C32ACE"/>
    <w:rsid w:val="00C34058"/>
    <w:rsid w:val="00C3508C"/>
    <w:rsid w:val="00C3552E"/>
    <w:rsid w:val="00C359B0"/>
    <w:rsid w:val="00C37403"/>
    <w:rsid w:val="00C4035C"/>
    <w:rsid w:val="00C40F2C"/>
    <w:rsid w:val="00C4137B"/>
    <w:rsid w:val="00C41965"/>
    <w:rsid w:val="00C42A34"/>
    <w:rsid w:val="00C45E7B"/>
    <w:rsid w:val="00C469B4"/>
    <w:rsid w:val="00C46A17"/>
    <w:rsid w:val="00C46B0D"/>
    <w:rsid w:val="00C535A1"/>
    <w:rsid w:val="00C552DF"/>
    <w:rsid w:val="00C557FF"/>
    <w:rsid w:val="00C577DB"/>
    <w:rsid w:val="00C6028A"/>
    <w:rsid w:val="00C60495"/>
    <w:rsid w:val="00C608FC"/>
    <w:rsid w:val="00C60E5A"/>
    <w:rsid w:val="00C637F1"/>
    <w:rsid w:val="00C637F4"/>
    <w:rsid w:val="00C64B24"/>
    <w:rsid w:val="00C65C98"/>
    <w:rsid w:val="00C67B29"/>
    <w:rsid w:val="00C70866"/>
    <w:rsid w:val="00C70B6D"/>
    <w:rsid w:val="00C7158A"/>
    <w:rsid w:val="00C721B4"/>
    <w:rsid w:val="00C72C35"/>
    <w:rsid w:val="00C74600"/>
    <w:rsid w:val="00C74FD3"/>
    <w:rsid w:val="00C759C2"/>
    <w:rsid w:val="00C75B24"/>
    <w:rsid w:val="00C762F0"/>
    <w:rsid w:val="00C76ED4"/>
    <w:rsid w:val="00C80C8A"/>
    <w:rsid w:val="00C81EEA"/>
    <w:rsid w:val="00C82B40"/>
    <w:rsid w:val="00C8491B"/>
    <w:rsid w:val="00C85990"/>
    <w:rsid w:val="00C85B7C"/>
    <w:rsid w:val="00C85F70"/>
    <w:rsid w:val="00C85FEA"/>
    <w:rsid w:val="00C86C2E"/>
    <w:rsid w:val="00C87627"/>
    <w:rsid w:val="00C87FE9"/>
    <w:rsid w:val="00C90436"/>
    <w:rsid w:val="00C90BCD"/>
    <w:rsid w:val="00C90C88"/>
    <w:rsid w:val="00C912C3"/>
    <w:rsid w:val="00C939B7"/>
    <w:rsid w:val="00C94483"/>
    <w:rsid w:val="00C96048"/>
    <w:rsid w:val="00C96A6F"/>
    <w:rsid w:val="00CA10B5"/>
    <w:rsid w:val="00CA1CBC"/>
    <w:rsid w:val="00CA39EC"/>
    <w:rsid w:val="00CA3A8A"/>
    <w:rsid w:val="00CA3CBB"/>
    <w:rsid w:val="00CA4952"/>
    <w:rsid w:val="00CA497A"/>
    <w:rsid w:val="00CA5925"/>
    <w:rsid w:val="00CA59AB"/>
    <w:rsid w:val="00CA6C44"/>
    <w:rsid w:val="00CA7670"/>
    <w:rsid w:val="00CB0EDC"/>
    <w:rsid w:val="00CB13B3"/>
    <w:rsid w:val="00CB23D6"/>
    <w:rsid w:val="00CB272A"/>
    <w:rsid w:val="00CB4A3D"/>
    <w:rsid w:val="00CB5BAF"/>
    <w:rsid w:val="00CB5DB8"/>
    <w:rsid w:val="00CB738F"/>
    <w:rsid w:val="00CB7D15"/>
    <w:rsid w:val="00CC076B"/>
    <w:rsid w:val="00CC25B6"/>
    <w:rsid w:val="00CC2AE9"/>
    <w:rsid w:val="00CC52E6"/>
    <w:rsid w:val="00CC6A45"/>
    <w:rsid w:val="00CD01BF"/>
    <w:rsid w:val="00CD0993"/>
    <w:rsid w:val="00CD20B3"/>
    <w:rsid w:val="00CD26D8"/>
    <w:rsid w:val="00CD3425"/>
    <w:rsid w:val="00CD37AC"/>
    <w:rsid w:val="00CD39CF"/>
    <w:rsid w:val="00CD729F"/>
    <w:rsid w:val="00CD7B80"/>
    <w:rsid w:val="00CE1400"/>
    <w:rsid w:val="00CE3C5B"/>
    <w:rsid w:val="00CE6962"/>
    <w:rsid w:val="00CE7E02"/>
    <w:rsid w:val="00CF05EC"/>
    <w:rsid w:val="00CF07B8"/>
    <w:rsid w:val="00CF5273"/>
    <w:rsid w:val="00CF7A55"/>
    <w:rsid w:val="00CF7D2D"/>
    <w:rsid w:val="00D008CF"/>
    <w:rsid w:val="00D01D14"/>
    <w:rsid w:val="00D01F27"/>
    <w:rsid w:val="00D03117"/>
    <w:rsid w:val="00D040CD"/>
    <w:rsid w:val="00D041C2"/>
    <w:rsid w:val="00D043C4"/>
    <w:rsid w:val="00D05B07"/>
    <w:rsid w:val="00D05B99"/>
    <w:rsid w:val="00D066A9"/>
    <w:rsid w:val="00D06ACD"/>
    <w:rsid w:val="00D071BC"/>
    <w:rsid w:val="00D10BA5"/>
    <w:rsid w:val="00D11664"/>
    <w:rsid w:val="00D11C5C"/>
    <w:rsid w:val="00D120D1"/>
    <w:rsid w:val="00D125E6"/>
    <w:rsid w:val="00D1398B"/>
    <w:rsid w:val="00D14446"/>
    <w:rsid w:val="00D16F5F"/>
    <w:rsid w:val="00D17256"/>
    <w:rsid w:val="00D17930"/>
    <w:rsid w:val="00D17FD8"/>
    <w:rsid w:val="00D20274"/>
    <w:rsid w:val="00D2037B"/>
    <w:rsid w:val="00D214C9"/>
    <w:rsid w:val="00D22714"/>
    <w:rsid w:val="00D23B2A"/>
    <w:rsid w:val="00D23EF0"/>
    <w:rsid w:val="00D2502E"/>
    <w:rsid w:val="00D25E0A"/>
    <w:rsid w:val="00D26051"/>
    <w:rsid w:val="00D30EA9"/>
    <w:rsid w:val="00D31A71"/>
    <w:rsid w:val="00D321AB"/>
    <w:rsid w:val="00D32D9D"/>
    <w:rsid w:val="00D34089"/>
    <w:rsid w:val="00D34BC6"/>
    <w:rsid w:val="00D34D56"/>
    <w:rsid w:val="00D35282"/>
    <w:rsid w:val="00D37362"/>
    <w:rsid w:val="00D413B3"/>
    <w:rsid w:val="00D41504"/>
    <w:rsid w:val="00D44C25"/>
    <w:rsid w:val="00D44D53"/>
    <w:rsid w:val="00D454DC"/>
    <w:rsid w:val="00D507C3"/>
    <w:rsid w:val="00D51818"/>
    <w:rsid w:val="00D5252D"/>
    <w:rsid w:val="00D556C3"/>
    <w:rsid w:val="00D5584A"/>
    <w:rsid w:val="00D56994"/>
    <w:rsid w:val="00D57148"/>
    <w:rsid w:val="00D574B0"/>
    <w:rsid w:val="00D57AC2"/>
    <w:rsid w:val="00D6092D"/>
    <w:rsid w:val="00D62712"/>
    <w:rsid w:val="00D67A11"/>
    <w:rsid w:val="00D67D6E"/>
    <w:rsid w:val="00D71A7C"/>
    <w:rsid w:val="00D71AD0"/>
    <w:rsid w:val="00D720B6"/>
    <w:rsid w:val="00D737F8"/>
    <w:rsid w:val="00D73A53"/>
    <w:rsid w:val="00D73ABC"/>
    <w:rsid w:val="00D74D9B"/>
    <w:rsid w:val="00D76A8C"/>
    <w:rsid w:val="00D776D7"/>
    <w:rsid w:val="00D77F49"/>
    <w:rsid w:val="00D82205"/>
    <w:rsid w:val="00D824C2"/>
    <w:rsid w:val="00D828F7"/>
    <w:rsid w:val="00D8299A"/>
    <w:rsid w:val="00D8395F"/>
    <w:rsid w:val="00D83F09"/>
    <w:rsid w:val="00D840EB"/>
    <w:rsid w:val="00D84261"/>
    <w:rsid w:val="00D8528C"/>
    <w:rsid w:val="00D85D11"/>
    <w:rsid w:val="00D85E7D"/>
    <w:rsid w:val="00D868A4"/>
    <w:rsid w:val="00D87206"/>
    <w:rsid w:val="00D8765C"/>
    <w:rsid w:val="00D87F17"/>
    <w:rsid w:val="00D9053C"/>
    <w:rsid w:val="00D905F4"/>
    <w:rsid w:val="00D9174F"/>
    <w:rsid w:val="00D92314"/>
    <w:rsid w:val="00D93650"/>
    <w:rsid w:val="00D939B3"/>
    <w:rsid w:val="00D93A91"/>
    <w:rsid w:val="00D946CF"/>
    <w:rsid w:val="00D95D78"/>
    <w:rsid w:val="00D96B74"/>
    <w:rsid w:val="00D973B8"/>
    <w:rsid w:val="00DA0525"/>
    <w:rsid w:val="00DA1026"/>
    <w:rsid w:val="00DA1A0E"/>
    <w:rsid w:val="00DA2D42"/>
    <w:rsid w:val="00DA391F"/>
    <w:rsid w:val="00DA42FD"/>
    <w:rsid w:val="00DA4446"/>
    <w:rsid w:val="00DA5D4B"/>
    <w:rsid w:val="00DA69C5"/>
    <w:rsid w:val="00DA746A"/>
    <w:rsid w:val="00DB047A"/>
    <w:rsid w:val="00DB1107"/>
    <w:rsid w:val="00DB5B81"/>
    <w:rsid w:val="00DB5CF5"/>
    <w:rsid w:val="00DC21F1"/>
    <w:rsid w:val="00DC2F58"/>
    <w:rsid w:val="00DC32D7"/>
    <w:rsid w:val="00DC361F"/>
    <w:rsid w:val="00DC45E4"/>
    <w:rsid w:val="00DC5156"/>
    <w:rsid w:val="00DC57F5"/>
    <w:rsid w:val="00DC6ED6"/>
    <w:rsid w:val="00DC7186"/>
    <w:rsid w:val="00DC7656"/>
    <w:rsid w:val="00DD159D"/>
    <w:rsid w:val="00DD31E0"/>
    <w:rsid w:val="00DD57A1"/>
    <w:rsid w:val="00DD62A1"/>
    <w:rsid w:val="00DD7BD8"/>
    <w:rsid w:val="00DE2476"/>
    <w:rsid w:val="00DE2B86"/>
    <w:rsid w:val="00DE2BBC"/>
    <w:rsid w:val="00DE379B"/>
    <w:rsid w:val="00DE37D8"/>
    <w:rsid w:val="00DE5EE2"/>
    <w:rsid w:val="00DF0113"/>
    <w:rsid w:val="00DF0554"/>
    <w:rsid w:val="00DF0747"/>
    <w:rsid w:val="00DF0809"/>
    <w:rsid w:val="00DF0C63"/>
    <w:rsid w:val="00DF1F60"/>
    <w:rsid w:val="00DF2DE6"/>
    <w:rsid w:val="00DF2FD4"/>
    <w:rsid w:val="00DF333A"/>
    <w:rsid w:val="00DF340F"/>
    <w:rsid w:val="00DF3722"/>
    <w:rsid w:val="00DF4227"/>
    <w:rsid w:val="00DF4DE8"/>
    <w:rsid w:val="00DF6AC3"/>
    <w:rsid w:val="00E00206"/>
    <w:rsid w:val="00E00308"/>
    <w:rsid w:val="00E0095A"/>
    <w:rsid w:val="00E022E6"/>
    <w:rsid w:val="00E02CBB"/>
    <w:rsid w:val="00E04FE3"/>
    <w:rsid w:val="00E078BE"/>
    <w:rsid w:val="00E10026"/>
    <w:rsid w:val="00E103CD"/>
    <w:rsid w:val="00E105C4"/>
    <w:rsid w:val="00E1083C"/>
    <w:rsid w:val="00E12318"/>
    <w:rsid w:val="00E15032"/>
    <w:rsid w:val="00E16CB7"/>
    <w:rsid w:val="00E21C45"/>
    <w:rsid w:val="00E23A1D"/>
    <w:rsid w:val="00E24117"/>
    <w:rsid w:val="00E25722"/>
    <w:rsid w:val="00E263CE"/>
    <w:rsid w:val="00E30689"/>
    <w:rsid w:val="00E318BA"/>
    <w:rsid w:val="00E32F57"/>
    <w:rsid w:val="00E363C6"/>
    <w:rsid w:val="00E36408"/>
    <w:rsid w:val="00E36984"/>
    <w:rsid w:val="00E375AE"/>
    <w:rsid w:val="00E37E11"/>
    <w:rsid w:val="00E40ABF"/>
    <w:rsid w:val="00E40DCC"/>
    <w:rsid w:val="00E43917"/>
    <w:rsid w:val="00E44EB0"/>
    <w:rsid w:val="00E4556A"/>
    <w:rsid w:val="00E501A9"/>
    <w:rsid w:val="00E528AE"/>
    <w:rsid w:val="00E5361B"/>
    <w:rsid w:val="00E53D9A"/>
    <w:rsid w:val="00E5524E"/>
    <w:rsid w:val="00E554AC"/>
    <w:rsid w:val="00E55F90"/>
    <w:rsid w:val="00E57E47"/>
    <w:rsid w:val="00E6030E"/>
    <w:rsid w:val="00E60BA5"/>
    <w:rsid w:val="00E61D8C"/>
    <w:rsid w:val="00E62145"/>
    <w:rsid w:val="00E635A0"/>
    <w:rsid w:val="00E65BEE"/>
    <w:rsid w:val="00E66CA0"/>
    <w:rsid w:val="00E70FED"/>
    <w:rsid w:val="00E7106E"/>
    <w:rsid w:val="00E71A58"/>
    <w:rsid w:val="00E72C48"/>
    <w:rsid w:val="00E748EB"/>
    <w:rsid w:val="00E76F7D"/>
    <w:rsid w:val="00E804B4"/>
    <w:rsid w:val="00E804BA"/>
    <w:rsid w:val="00E8137A"/>
    <w:rsid w:val="00E82047"/>
    <w:rsid w:val="00E84948"/>
    <w:rsid w:val="00E85420"/>
    <w:rsid w:val="00E858F4"/>
    <w:rsid w:val="00E859A1"/>
    <w:rsid w:val="00E915A3"/>
    <w:rsid w:val="00E92395"/>
    <w:rsid w:val="00E962ED"/>
    <w:rsid w:val="00E96CC4"/>
    <w:rsid w:val="00E97152"/>
    <w:rsid w:val="00EA0757"/>
    <w:rsid w:val="00EA2C99"/>
    <w:rsid w:val="00EA5D15"/>
    <w:rsid w:val="00EA5EA5"/>
    <w:rsid w:val="00EB02AE"/>
    <w:rsid w:val="00EB1E10"/>
    <w:rsid w:val="00EB4CD0"/>
    <w:rsid w:val="00EB6038"/>
    <w:rsid w:val="00EB6D72"/>
    <w:rsid w:val="00EB7FE2"/>
    <w:rsid w:val="00EC1E56"/>
    <w:rsid w:val="00EC1F98"/>
    <w:rsid w:val="00EC2061"/>
    <w:rsid w:val="00EC2A77"/>
    <w:rsid w:val="00EC51BC"/>
    <w:rsid w:val="00EC669D"/>
    <w:rsid w:val="00ED05AA"/>
    <w:rsid w:val="00ED1F02"/>
    <w:rsid w:val="00ED3F55"/>
    <w:rsid w:val="00ED55F5"/>
    <w:rsid w:val="00ED5718"/>
    <w:rsid w:val="00ED6235"/>
    <w:rsid w:val="00ED63D8"/>
    <w:rsid w:val="00ED642F"/>
    <w:rsid w:val="00ED64E0"/>
    <w:rsid w:val="00ED6981"/>
    <w:rsid w:val="00ED7007"/>
    <w:rsid w:val="00EE1745"/>
    <w:rsid w:val="00EE26DB"/>
    <w:rsid w:val="00EE2D69"/>
    <w:rsid w:val="00EE2EB2"/>
    <w:rsid w:val="00EE4423"/>
    <w:rsid w:val="00EE61E0"/>
    <w:rsid w:val="00EE7744"/>
    <w:rsid w:val="00EE7874"/>
    <w:rsid w:val="00EF0A4B"/>
    <w:rsid w:val="00EF122B"/>
    <w:rsid w:val="00EF1E7F"/>
    <w:rsid w:val="00EF21CB"/>
    <w:rsid w:val="00EF2CB7"/>
    <w:rsid w:val="00EF5C27"/>
    <w:rsid w:val="00EF68BC"/>
    <w:rsid w:val="00EF69E2"/>
    <w:rsid w:val="00EF7765"/>
    <w:rsid w:val="00EF7833"/>
    <w:rsid w:val="00EF7975"/>
    <w:rsid w:val="00F00E1D"/>
    <w:rsid w:val="00F01FC3"/>
    <w:rsid w:val="00F02EA5"/>
    <w:rsid w:val="00F05388"/>
    <w:rsid w:val="00F06D9E"/>
    <w:rsid w:val="00F06E0B"/>
    <w:rsid w:val="00F072C5"/>
    <w:rsid w:val="00F07CCD"/>
    <w:rsid w:val="00F109DB"/>
    <w:rsid w:val="00F12A47"/>
    <w:rsid w:val="00F14656"/>
    <w:rsid w:val="00F14983"/>
    <w:rsid w:val="00F1526E"/>
    <w:rsid w:val="00F169F9"/>
    <w:rsid w:val="00F16D1B"/>
    <w:rsid w:val="00F1759C"/>
    <w:rsid w:val="00F1789A"/>
    <w:rsid w:val="00F17B38"/>
    <w:rsid w:val="00F20265"/>
    <w:rsid w:val="00F2187A"/>
    <w:rsid w:val="00F21B3B"/>
    <w:rsid w:val="00F23BBC"/>
    <w:rsid w:val="00F2456E"/>
    <w:rsid w:val="00F2485E"/>
    <w:rsid w:val="00F249D2"/>
    <w:rsid w:val="00F25B1E"/>
    <w:rsid w:val="00F2646C"/>
    <w:rsid w:val="00F26492"/>
    <w:rsid w:val="00F26CDC"/>
    <w:rsid w:val="00F313EC"/>
    <w:rsid w:val="00F32D56"/>
    <w:rsid w:val="00F334ED"/>
    <w:rsid w:val="00F34A75"/>
    <w:rsid w:val="00F34ECA"/>
    <w:rsid w:val="00F358D0"/>
    <w:rsid w:val="00F42435"/>
    <w:rsid w:val="00F453E5"/>
    <w:rsid w:val="00F4690D"/>
    <w:rsid w:val="00F50FB7"/>
    <w:rsid w:val="00F51C59"/>
    <w:rsid w:val="00F53D41"/>
    <w:rsid w:val="00F54333"/>
    <w:rsid w:val="00F553AE"/>
    <w:rsid w:val="00F55F2E"/>
    <w:rsid w:val="00F56112"/>
    <w:rsid w:val="00F56799"/>
    <w:rsid w:val="00F5715D"/>
    <w:rsid w:val="00F57747"/>
    <w:rsid w:val="00F60179"/>
    <w:rsid w:val="00F60763"/>
    <w:rsid w:val="00F61451"/>
    <w:rsid w:val="00F63D7D"/>
    <w:rsid w:val="00F659CB"/>
    <w:rsid w:val="00F67087"/>
    <w:rsid w:val="00F676AA"/>
    <w:rsid w:val="00F67E2D"/>
    <w:rsid w:val="00F67F03"/>
    <w:rsid w:val="00F7034E"/>
    <w:rsid w:val="00F70A3D"/>
    <w:rsid w:val="00F7346F"/>
    <w:rsid w:val="00F73924"/>
    <w:rsid w:val="00F74051"/>
    <w:rsid w:val="00F77E14"/>
    <w:rsid w:val="00F81CBA"/>
    <w:rsid w:val="00F828DA"/>
    <w:rsid w:val="00F84BAD"/>
    <w:rsid w:val="00F85B6E"/>
    <w:rsid w:val="00F85DCC"/>
    <w:rsid w:val="00F87216"/>
    <w:rsid w:val="00F87526"/>
    <w:rsid w:val="00F9217D"/>
    <w:rsid w:val="00F92473"/>
    <w:rsid w:val="00F9461E"/>
    <w:rsid w:val="00F9472B"/>
    <w:rsid w:val="00F94C0A"/>
    <w:rsid w:val="00F94E23"/>
    <w:rsid w:val="00F96B16"/>
    <w:rsid w:val="00F974AC"/>
    <w:rsid w:val="00FA0482"/>
    <w:rsid w:val="00FA06D6"/>
    <w:rsid w:val="00FA13B7"/>
    <w:rsid w:val="00FA21B8"/>
    <w:rsid w:val="00FA3426"/>
    <w:rsid w:val="00FA3C97"/>
    <w:rsid w:val="00FA5F00"/>
    <w:rsid w:val="00FA6B0D"/>
    <w:rsid w:val="00FA7847"/>
    <w:rsid w:val="00FA7ECA"/>
    <w:rsid w:val="00FB0033"/>
    <w:rsid w:val="00FB0E76"/>
    <w:rsid w:val="00FB28F6"/>
    <w:rsid w:val="00FB323D"/>
    <w:rsid w:val="00FB4E0E"/>
    <w:rsid w:val="00FB4FAE"/>
    <w:rsid w:val="00FB55BF"/>
    <w:rsid w:val="00FB615A"/>
    <w:rsid w:val="00FB62A6"/>
    <w:rsid w:val="00FB7596"/>
    <w:rsid w:val="00FB7FC0"/>
    <w:rsid w:val="00FC1C4E"/>
    <w:rsid w:val="00FC1D98"/>
    <w:rsid w:val="00FC3505"/>
    <w:rsid w:val="00FC456A"/>
    <w:rsid w:val="00FC49D6"/>
    <w:rsid w:val="00FC56CD"/>
    <w:rsid w:val="00FC7C98"/>
    <w:rsid w:val="00FD011D"/>
    <w:rsid w:val="00FD0798"/>
    <w:rsid w:val="00FD088D"/>
    <w:rsid w:val="00FD0EC7"/>
    <w:rsid w:val="00FD1698"/>
    <w:rsid w:val="00FD20AE"/>
    <w:rsid w:val="00FD23E6"/>
    <w:rsid w:val="00FD2E8E"/>
    <w:rsid w:val="00FD36A1"/>
    <w:rsid w:val="00FD38A1"/>
    <w:rsid w:val="00FD5AFB"/>
    <w:rsid w:val="00FD669F"/>
    <w:rsid w:val="00FD692B"/>
    <w:rsid w:val="00FD749B"/>
    <w:rsid w:val="00FE0821"/>
    <w:rsid w:val="00FE1F2D"/>
    <w:rsid w:val="00FE2782"/>
    <w:rsid w:val="00FE2ACB"/>
    <w:rsid w:val="00FE2D6A"/>
    <w:rsid w:val="00FE2D6D"/>
    <w:rsid w:val="00FE41B4"/>
    <w:rsid w:val="00FE53DA"/>
    <w:rsid w:val="00FE64D5"/>
    <w:rsid w:val="00FE6BC9"/>
    <w:rsid w:val="00FF03D7"/>
    <w:rsid w:val="00FF0419"/>
    <w:rsid w:val="00FF1586"/>
    <w:rsid w:val="00FF1E6F"/>
    <w:rsid w:val="00FF241B"/>
    <w:rsid w:val="00FF3D6D"/>
    <w:rsid w:val="00FF5799"/>
    <w:rsid w:val="00FF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CE9611C-E010-4C99-86A6-A7A0B33F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6259"/>
    <w:pPr>
      <w:spacing w:after="120"/>
      <w:ind w:firstLine="567"/>
      <w:jc w:val="both"/>
    </w:pPr>
    <w:rPr>
      <w:rFonts w:ascii="Frutiger LT 45 Light" w:eastAsia="Times New Roman" w:hAnsi="Frutiger LT 45 Light"/>
      <w:sz w:val="22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2236B"/>
    <w:pPr>
      <w:keepNext/>
      <w:pageBreakBefore/>
      <w:numPr>
        <w:numId w:val="46"/>
      </w:numPr>
      <w:shd w:val="clear" w:color="auto" w:fill="457FAF"/>
      <w:tabs>
        <w:tab w:val="left" w:pos="851"/>
      </w:tabs>
      <w:spacing w:before="860" w:after="860"/>
      <w:outlineLvl w:val="0"/>
    </w:pPr>
    <w:rPr>
      <w:b/>
      <w:bCs/>
      <w:color w:val="FFFFFF"/>
      <w:sz w:val="32"/>
      <w:szCs w:val="28"/>
      <w:lang w:val="x-none" w:eastAsia="x-none"/>
    </w:rPr>
  </w:style>
  <w:style w:type="paragraph" w:styleId="Titolo2">
    <w:name w:val="heading 2"/>
    <w:basedOn w:val="Titolo1"/>
    <w:next w:val="Normale"/>
    <w:link w:val="Titolo2Carattere"/>
    <w:qFormat/>
    <w:rsid w:val="0052236B"/>
    <w:pPr>
      <w:pageBreakBefore w:val="0"/>
      <w:numPr>
        <w:ilvl w:val="1"/>
      </w:numPr>
      <w:pBdr>
        <w:bottom w:val="single" w:sz="4" w:space="1" w:color="C0C0C0"/>
      </w:pBdr>
      <w:shd w:val="clear" w:color="auto" w:fill="auto"/>
      <w:tabs>
        <w:tab w:val="clear" w:pos="851"/>
      </w:tabs>
      <w:spacing w:before="360" w:after="360"/>
      <w:outlineLvl w:val="1"/>
    </w:pPr>
    <w:rPr>
      <w:bCs w:val="0"/>
      <w:i/>
      <w:iCs/>
      <w:color w:val="000000"/>
      <w:sz w:val="28"/>
      <w:szCs w:val="20"/>
    </w:rPr>
  </w:style>
  <w:style w:type="paragraph" w:styleId="Titolo3">
    <w:name w:val="heading 3"/>
    <w:basedOn w:val="Titolo2"/>
    <w:next w:val="Normale"/>
    <w:link w:val="Titolo3Carattere"/>
    <w:qFormat/>
    <w:rsid w:val="0052236B"/>
    <w:pPr>
      <w:numPr>
        <w:ilvl w:val="2"/>
      </w:numPr>
      <w:pBdr>
        <w:bottom w:val="none" w:sz="0" w:space="0" w:color="auto"/>
      </w:pBdr>
      <w:spacing w:before="240" w:after="240"/>
      <w:outlineLvl w:val="2"/>
    </w:pPr>
    <w:rPr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52236B"/>
    <w:pPr>
      <w:keepNext/>
      <w:numPr>
        <w:ilvl w:val="3"/>
        <w:numId w:val="46"/>
      </w:numPr>
      <w:overflowPunct w:val="0"/>
      <w:autoSpaceDE w:val="0"/>
      <w:autoSpaceDN w:val="0"/>
      <w:adjustRightInd w:val="0"/>
      <w:spacing w:before="240" w:after="240"/>
      <w:ind w:right="1026"/>
      <w:textAlignment w:val="baseline"/>
      <w:outlineLvl w:val="3"/>
    </w:pPr>
    <w:rPr>
      <w:b/>
      <w:iCs/>
      <w:sz w:val="20"/>
      <w:lang w:val="x-none"/>
    </w:rPr>
  </w:style>
  <w:style w:type="paragraph" w:styleId="Titolo5">
    <w:name w:val="heading 5"/>
    <w:basedOn w:val="Normale"/>
    <w:next w:val="Normale"/>
    <w:link w:val="Titolo5Carattere"/>
    <w:qFormat/>
    <w:rsid w:val="0052236B"/>
    <w:pPr>
      <w:keepNext/>
      <w:numPr>
        <w:ilvl w:val="4"/>
        <w:numId w:val="46"/>
      </w:numPr>
      <w:spacing w:before="240" w:after="240"/>
      <w:outlineLvl w:val="4"/>
    </w:pPr>
    <w:rPr>
      <w:b/>
      <w:i/>
      <w:sz w:val="20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52236B"/>
    <w:pPr>
      <w:keepNext/>
      <w:numPr>
        <w:ilvl w:val="5"/>
        <w:numId w:val="46"/>
      </w:numPr>
      <w:tabs>
        <w:tab w:val="left" w:pos="180"/>
      </w:tabs>
      <w:spacing w:before="240" w:after="240"/>
      <w:outlineLvl w:val="5"/>
    </w:pPr>
    <w:rPr>
      <w:b/>
      <w:i/>
      <w:iCs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52236B"/>
    <w:pPr>
      <w:numPr>
        <w:ilvl w:val="6"/>
        <w:numId w:val="46"/>
      </w:numPr>
      <w:spacing w:before="240" w:after="60"/>
      <w:outlineLvl w:val="6"/>
    </w:pPr>
    <w:rPr>
      <w:rFonts w:ascii="Calibri" w:hAnsi="Calibri"/>
      <w:i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52236B"/>
    <w:pPr>
      <w:numPr>
        <w:ilvl w:val="7"/>
        <w:numId w:val="46"/>
      </w:numPr>
      <w:spacing w:before="240" w:after="60"/>
      <w:outlineLvl w:val="7"/>
    </w:pPr>
    <w:rPr>
      <w:rFonts w:ascii="Calibri" w:hAnsi="Calibri"/>
      <w:i/>
      <w:iCs/>
      <w:sz w:val="24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52236B"/>
    <w:pPr>
      <w:numPr>
        <w:ilvl w:val="8"/>
        <w:numId w:val="46"/>
      </w:num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A45A9C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236B"/>
    <w:pPr>
      <w:tabs>
        <w:tab w:val="center" w:pos="4819"/>
        <w:tab w:val="right" w:pos="9638"/>
      </w:tabs>
    </w:pPr>
    <w:rPr>
      <w:sz w:val="20"/>
      <w:lang w:val="x-none"/>
    </w:rPr>
  </w:style>
  <w:style w:type="character" w:customStyle="1" w:styleId="IntestazioneCarattere">
    <w:name w:val="Intestazione Carattere"/>
    <w:link w:val="Intestazione"/>
    <w:rsid w:val="00D10BA5"/>
    <w:rPr>
      <w:rFonts w:ascii="Frutiger LT 45 Light" w:eastAsia="Times New Roman" w:hAnsi="Frutiger LT 45 Light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rsid w:val="0052236B"/>
    <w:pPr>
      <w:tabs>
        <w:tab w:val="center" w:pos="4819"/>
        <w:tab w:val="right" w:pos="9638"/>
      </w:tabs>
    </w:pPr>
    <w:rPr>
      <w:rFonts w:ascii="Calibri" w:eastAsia="Calibri" w:hAnsi="Calibri"/>
      <w:sz w:val="24"/>
    </w:rPr>
  </w:style>
  <w:style w:type="character" w:customStyle="1" w:styleId="PidipaginaCarattere">
    <w:name w:val="Piè di pagina Carattere"/>
    <w:link w:val="Pidipagina"/>
    <w:rsid w:val="0052236B"/>
    <w:rPr>
      <w:sz w:val="24"/>
      <w:szCs w:val="24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unhideWhenUsed/>
    <w:rsid w:val="0052236B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rsid w:val="0052236B"/>
    <w:rPr>
      <w:rFonts w:ascii="Tahoma" w:eastAsia="Times New Roman" w:hAnsi="Tahoma" w:cs="Tahoma"/>
      <w:sz w:val="16"/>
      <w:szCs w:val="16"/>
      <w:lang w:eastAsia="it-IT"/>
    </w:rPr>
  </w:style>
  <w:style w:type="character" w:styleId="Enfasiintensa">
    <w:name w:val="Intense Emphasis"/>
    <w:uiPriority w:val="21"/>
    <w:qFormat/>
    <w:rsid w:val="00D10BA5"/>
    <w:rPr>
      <w:b/>
      <w:bCs/>
      <w:i/>
      <w:iCs/>
      <w:color w:val="4F81BD"/>
    </w:rPr>
  </w:style>
  <w:style w:type="paragraph" w:styleId="Testonotaapidipagina">
    <w:name w:val="footnote text"/>
    <w:basedOn w:val="Normale"/>
    <w:link w:val="TestonotaapidipaginaCarattere"/>
    <w:rsid w:val="0052236B"/>
    <w:pPr>
      <w:spacing w:after="0"/>
      <w:ind w:firstLine="0"/>
    </w:pPr>
    <w:rPr>
      <w:sz w:val="16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rsid w:val="008359EC"/>
    <w:rPr>
      <w:rFonts w:ascii="Frutiger LT 45 Light" w:eastAsia="Times New Roman" w:hAnsi="Frutiger LT 45 Light" w:cs="Times New Roman"/>
      <w:sz w:val="16"/>
      <w:szCs w:val="20"/>
      <w:lang w:eastAsia="it-IT"/>
    </w:rPr>
  </w:style>
  <w:style w:type="character" w:styleId="Rimandonotaapidipagina">
    <w:name w:val="footnote reference"/>
    <w:rsid w:val="0052236B"/>
    <w:rPr>
      <w:rFonts w:ascii="Frutiger LT 45 Light" w:hAnsi="Frutiger LT 45 Light"/>
      <w:vertAlign w:val="superscript"/>
    </w:rPr>
  </w:style>
  <w:style w:type="paragraph" w:styleId="NormaleWeb">
    <w:name w:val="Normal (Web)"/>
    <w:basedOn w:val="Normale"/>
    <w:uiPriority w:val="99"/>
    <w:unhideWhenUsed/>
    <w:rsid w:val="0006742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Enfasigrassetto">
    <w:name w:val="Strong"/>
    <w:uiPriority w:val="22"/>
    <w:qFormat/>
    <w:rsid w:val="0006742A"/>
    <w:rPr>
      <w:b/>
      <w:bCs/>
    </w:rPr>
  </w:style>
  <w:style w:type="character" w:styleId="Rimandocommento">
    <w:name w:val="annotation reference"/>
    <w:uiPriority w:val="99"/>
    <w:semiHidden/>
    <w:unhideWhenUsed/>
    <w:rsid w:val="00067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742A"/>
    <w:rPr>
      <w:rFonts w:ascii="Calibri" w:hAnsi="Calibri"/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06742A"/>
    <w:rPr>
      <w:rFonts w:eastAsia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742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742A"/>
    <w:rPr>
      <w:rFonts w:eastAsia="Times New Roman"/>
      <w:b/>
      <w:bCs/>
      <w:sz w:val="20"/>
      <w:szCs w:val="20"/>
      <w:lang w:eastAsia="it-IT"/>
    </w:rPr>
  </w:style>
  <w:style w:type="character" w:styleId="Collegamentoipertestuale">
    <w:name w:val="Hyperlink"/>
    <w:uiPriority w:val="99"/>
    <w:rsid w:val="0052236B"/>
    <w:rPr>
      <w:color w:val="457FAF"/>
      <w:u w:val="single"/>
    </w:rPr>
  </w:style>
  <w:style w:type="paragraph" w:customStyle="1" w:styleId="Default">
    <w:name w:val="Default"/>
    <w:rsid w:val="0006742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FD36A1"/>
    <w:rPr>
      <w:rFonts w:ascii="Frutiger LT 45 Light" w:eastAsia="Times New Roman" w:hAnsi="Frutiger LT 45 Light" w:cs="Arial"/>
      <w:b/>
      <w:bCs/>
      <w:color w:val="FFFFFF"/>
      <w:sz w:val="32"/>
      <w:szCs w:val="28"/>
      <w:shd w:val="clear" w:color="auto" w:fill="457FAF"/>
    </w:rPr>
  </w:style>
  <w:style w:type="character" w:customStyle="1" w:styleId="Titolo2Carattere">
    <w:name w:val="Titolo 2 Carattere"/>
    <w:link w:val="Titolo2"/>
    <w:rsid w:val="00593AE1"/>
    <w:rPr>
      <w:rFonts w:ascii="Frutiger LT 45 Light" w:eastAsia="Times New Roman" w:hAnsi="Frutiger LT 45 Light" w:cs="Arial"/>
      <w:b/>
      <w:i/>
      <w:iCs/>
      <w:color w:val="000000"/>
      <w:sz w:val="28"/>
    </w:rPr>
  </w:style>
  <w:style w:type="character" w:customStyle="1" w:styleId="Titolo3Carattere">
    <w:name w:val="Titolo 3 Carattere"/>
    <w:link w:val="Titolo3"/>
    <w:rsid w:val="00593AE1"/>
    <w:rPr>
      <w:rFonts w:ascii="Frutiger LT 45 Light" w:eastAsia="Times New Roman" w:hAnsi="Frutiger LT 45 Light" w:cs="Arial"/>
      <w:b/>
      <w:bCs/>
      <w:i/>
      <w:iCs/>
      <w:color w:val="000000"/>
      <w:sz w:val="24"/>
      <w:szCs w:val="24"/>
    </w:rPr>
  </w:style>
  <w:style w:type="character" w:customStyle="1" w:styleId="Titolo4Carattere">
    <w:name w:val="Titolo 4 Carattere"/>
    <w:link w:val="Titolo4"/>
    <w:rsid w:val="00593AE1"/>
    <w:rPr>
      <w:rFonts w:ascii="Frutiger LT 45 Light" w:eastAsia="Times New Roman" w:hAnsi="Frutiger LT 45 Light" w:cs="Times New Roman"/>
      <w:b/>
      <w:iCs/>
      <w:szCs w:val="24"/>
      <w:lang w:eastAsia="it-IT"/>
    </w:rPr>
  </w:style>
  <w:style w:type="character" w:customStyle="1" w:styleId="Titolo5Carattere">
    <w:name w:val="Titolo 5 Carattere"/>
    <w:link w:val="Titolo5"/>
    <w:rsid w:val="00BF60CA"/>
    <w:rPr>
      <w:rFonts w:ascii="Frutiger LT 45 Light" w:eastAsia="Times New Roman" w:hAnsi="Frutiger LT 45 Light" w:cs="Times New Roman"/>
      <w:b/>
      <w:i/>
      <w:szCs w:val="24"/>
      <w:lang w:eastAsia="it-IT"/>
    </w:rPr>
  </w:style>
  <w:style w:type="character" w:customStyle="1" w:styleId="Titolo6Carattere">
    <w:name w:val="Titolo 6 Carattere"/>
    <w:link w:val="Titolo6"/>
    <w:rsid w:val="00BF60CA"/>
    <w:rPr>
      <w:rFonts w:ascii="Frutiger LT 45 Light" w:eastAsia="Times New Roman" w:hAnsi="Frutiger LT 45 Light" w:cs="Times New Roman"/>
      <w:b/>
      <w:i/>
      <w:iCs/>
      <w:szCs w:val="24"/>
      <w:lang w:eastAsia="it-IT"/>
    </w:rPr>
  </w:style>
  <w:style w:type="character" w:customStyle="1" w:styleId="Titolo7Carattere">
    <w:name w:val="Titolo 7 Carattere"/>
    <w:link w:val="Titolo7"/>
    <w:uiPriority w:val="9"/>
    <w:rsid w:val="0052236B"/>
    <w:rPr>
      <w:rFonts w:eastAsia="Times New Roman"/>
      <w:i/>
      <w:szCs w:val="24"/>
      <w:lang w:eastAsia="it-IT"/>
    </w:rPr>
  </w:style>
  <w:style w:type="character" w:customStyle="1" w:styleId="Titolo8Carattere">
    <w:name w:val="Titolo 8 Carattere"/>
    <w:link w:val="Titolo8"/>
    <w:uiPriority w:val="9"/>
    <w:rsid w:val="0052236B"/>
    <w:rPr>
      <w:rFonts w:eastAsia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link w:val="Titolo9"/>
    <w:uiPriority w:val="9"/>
    <w:rsid w:val="0052236B"/>
    <w:rPr>
      <w:rFonts w:ascii="Cambria" w:eastAsia="Times New Roman" w:hAnsi="Cambria" w:cs="Times New Roman"/>
      <w:lang w:eastAsia="it-IT"/>
    </w:rPr>
  </w:style>
  <w:style w:type="table" w:styleId="Grigliatabella">
    <w:name w:val="Table Grid"/>
    <w:basedOn w:val="Tabellanormale"/>
    <w:uiPriority w:val="59"/>
    <w:rsid w:val="007F4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0975D9"/>
    <w:pPr>
      <w:pageBreakBefore w:val="0"/>
      <w:numPr>
        <w:numId w:val="0"/>
      </w:numPr>
      <w:spacing w:line="259" w:lineRule="auto"/>
      <w:jc w:val="left"/>
      <w:outlineLvl w:val="9"/>
    </w:pPr>
    <w:rPr>
      <w:rFonts w:ascii="Cambria" w:hAnsi="Cambria"/>
      <w:i/>
      <w:caps/>
      <w:color w:val="365F91"/>
      <w:lang w:eastAsia="it-IT"/>
    </w:rPr>
  </w:style>
  <w:style w:type="paragraph" w:styleId="Sommario1">
    <w:name w:val="toc 1"/>
    <w:basedOn w:val="Normale"/>
    <w:next w:val="Normale"/>
    <w:uiPriority w:val="39"/>
    <w:unhideWhenUsed/>
    <w:qFormat/>
    <w:rsid w:val="0052236B"/>
    <w:pPr>
      <w:tabs>
        <w:tab w:val="left" w:pos="1021"/>
        <w:tab w:val="right" w:leader="dot" w:pos="8494"/>
      </w:tabs>
      <w:spacing w:before="360"/>
      <w:ind w:right="567" w:firstLine="0"/>
    </w:pPr>
    <w:rPr>
      <w:b/>
      <w:noProof/>
      <w:szCs w:val="22"/>
      <w:lang w:eastAsia="en-US"/>
    </w:rPr>
  </w:style>
  <w:style w:type="paragraph" w:styleId="Sommario2">
    <w:name w:val="toc 2"/>
    <w:basedOn w:val="Normale"/>
    <w:next w:val="Normale"/>
    <w:uiPriority w:val="39"/>
    <w:unhideWhenUsed/>
    <w:qFormat/>
    <w:rsid w:val="0052236B"/>
    <w:pPr>
      <w:tabs>
        <w:tab w:val="left" w:pos="851"/>
        <w:tab w:val="right" w:leader="dot" w:pos="8505"/>
      </w:tabs>
      <w:spacing w:after="60"/>
      <w:ind w:left="221" w:right="567" w:firstLine="0"/>
    </w:pPr>
    <w:rPr>
      <w:szCs w:val="22"/>
      <w:lang w:eastAsia="en-US"/>
    </w:rPr>
  </w:style>
  <w:style w:type="paragraph" w:styleId="Sommario3">
    <w:name w:val="toc 3"/>
    <w:basedOn w:val="Normale"/>
    <w:next w:val="Normale"/>
    <w:uiPriority w:val="39"/>
    <w:qFormat/>
    <w:rsid w:val="0052236B"/>
    <w:pPr>
      <w:tabs>
        <w:tab w:val="left" w:pos="1134"/>
        <w:tab w:val="right" w:leader="dot" w:pos="8505"/>
      </w:tabs>
      <w:spacing w:after="60"/>
      <w:ind w:left="624" w:right="567" w:firstLine="0"/>
    </w:pPr>
  </w:style>
  <w:style w:type="paragraph" w:styleId="Sommario4">
    <w:name w:val="toc 4"/>
    <w:basedOn w:val="Normale"/>
    <w:next w:val="Normale"/>
    <w:uiPriority w:val="39"/>
    <w:rsid w:val="0052236B"/>
    <w:pPr>
      <w:tabs>
        <w:tab w:val="left" w:pos="1588"/>
        <w:tab w:val="right" w:leader="dot" w:pos="8505"/>
      </w:tabs>
      <w:spacing w:after="60"/>
      <w:ind w:left="720" w:firstLine="0"/>
      <w:jc w:val="left"/>
    </w:pPr>
    <w:rPr>
      <w:i/>
    </w:rPr>
  </w:style>
  <w:style w:type="paragraph" w:styleId="Sommario5">
    <w:name w:val="toc 5"/>
    <w:basedOn w:val="Normale"/>
    <w:next w:val="Normale"/>
    <w:autoRedefine/>
    <w:uiPriority w:val="39"/>
    <w:unhideWhenUsed/>
    <w:rsid w:val="000975D9"/>
    <w:pPr>
      <w:spacing w:after="0"/>
    </w:pPr>
  </w:style>
  <w:style w:type="paragraph" w:styleId="Sommario6">
    <w:name w:val="toc 6"/>
    <w:basedOn w:val="Normale"/>
    <w:next w:val="Normale"/>
    <w:autoRedefine/>
    <w:uiPriority w:val="39"/>
    <w:unhideWhenUsed/>
    <w:rsid w:val="000975D9"/>
    <w:pPr>
      <w:spacing w:after="0"/>
    </w:pPr>
  </w:style>
  <w:style w:type="paragraph" w:styleId="Sommario7">
    <w:name w:val="toc 7"/>
    <w:basedOn w:val="Normale"/>
    <w:next w:val="Normale"/>
    <w:autoRedefine/>
    <w:uiPriority w:val="39"/>
    <w:unhideWhenUsed/>
    <w:rsid w:val="000975D9"/>
    <w:pPr>
      <w:spacing w:after="0"/>
    </w:pPr>
  </w:style>
  <w:style w:type="paragraph" w:styleId="Sommario8">
    <w:name w:val="toc 8"/>
    <w:basedOn w:val="Normale"/>
    <w:next w:val="Normale"/>
    <w:autoRedefine/>
    <w:uiPriority w:val="39"/>
    <w:unhideWhenUsed/>
    <w:rsid w:val="000975D9"/>
    <w:pPr>
      <w:spacing w:after="0"/>
    </w:pPr>
  </w:style>
  <w:style w:type="paragraph" w:styleId="Sommario9">
    <w:name w:val="toc 9"/>
    <w:basedOn w:val="Normale"/>
    <w:next w:val="Normale"/>
    <w:autoRedefine/>
    <w:uiPriority w:val="39"/>
    <w:unhideWhenUsed/>
    <w:rsid w:val="000975D9"/>
    <w:pPr>
      <w:spacing w:after="0"/>
    </w:pPr>
  </w:style>
  <w:style w:type="paragraph" w:styleId="Titolo">
    <w:name w:val="Title"/>
    <w:basedOn w:val="Normale"/>
    <w:next w:val="Normale"/>
    <w:link w:val="TitoloCarattere"/>
    <w:uiPriority w:val="10"/>
    <w:qFormat/>
    <w:rsid w:val="00DC765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/>
    </w:rPr>
  </w:style>
  <w:style w:type="character" w:customStyle="1" w:styleId="TitoloCarattere">
    <w:name w:val="Titolo Carattere"/>
    <w:link w:val="Titolo"/>
    <w:uiPriority w:val="10"/>
    <w:rsid w:val="00DC765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DC7656"/>
    <w:pPr>
      <w:numPr>
        <w:ilvl w:val="1"/>
      </w:numPr>
      <w:ind w:firstLine="567"/>
    </w:pPr>
    <w:rPr>
      <w:rFonts w:ascii="Cambria" w:hAnsi="Cambria"/>
      <w:i/>
      <w:iCs/>
      <w:color w:val="4F81BD"/>
      <w:spacing w:val="15"/>
      <w:sz w:val="24"/>
      <w:lang w:val="x-none"/>
    </w:rPr>
  </w:style>
  <w:style w:type="character" w:customStyle="1" w:styleId="SottotitoloCarattere">
    <w:name w:val="Sottotitolo Carattere"/>
    <w:link w:val="Sottotitolo"/>
    <w:rsid w:val="00DC76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uiPriority w:val="1"/>
    <w:qFormat/>
    <w:rsid w:val="00DC7656"/>
    <w:rPr>
      <w:rFonts w:eastAsia="Times New Roman"/>
    </w:rPr>
  </w:style>
  <w:style w:type="character" w:customStyle="1" w:styleId="NessunaspaziaturaCarattere">
    <w:name w:val="Nessuna spaziatura Carattere"/>
    <w:link w:val="Nessunaspaziatura"/>
    <w:uiPriority w:val="1"/>
    <w:rsid w:val="00DC7656"/>
    <w:rPr>
      <w:rFonts w:eastAsia="Times New Roman"/>
      <w:lang w:eastAsia="it-IT" w:bidi="ar-SA"/>
    </w:rPr>
  </w:style>
  <w:style w:type="paragraph" w:styleId="Puntoelenco">
    <w:name w:val="List Bullet"/>
    <w:basedOn w:val="Normale"/>
    <w:uiPriority w:val="99"/>
    <w:unhideWhenUsed/>
    <w:rsid w:val="00B3670F"/>
    <w:pPr>
      <w:numPr>
        <w:numId w:val="6"/>
      </w:numPr>
      <w:contextualSpacing/>
    </w:pPr>
  </w:style>
  <w:style w:type="character" w:customStyle="1" w:styleId="Mention">
    <w:name w:val="Mention"/>
    <w:uiPriority w:val="99"/>
    <w:semiHidden/>
    <w:unhideWhenUsed/>
    <w:rsid w:val="00BF4494"/>
    <w:rPr>
      <w:color w:val="2B579A"/>
      <w:shd w:val="clear" w:color="auto" w:fill="E6E6E6"/>
    </w:rPr>
  </w:style>
  <w:style w:type="numbering" w:customStyle="1" w:styleId="Nessunelenco1">
    <w:name w:val="Nessun elenco1"/>
    <w:next w:val="Nessunelenco"/>
    <w:uiPriority w:val="99"/>
    <w:semiHidden/>
    <w:unhideWhenUsed/>
    <w:rsid w:val="00BD3D37"/>
  </w:style>
  <w:style w:type="paragraph" w:styleId="Rientrocorpodeltesto3">
    <w:name w:val="Body Text Indent 3"/>
    <w:basedOn w:val="Normale"/>
    <w:link w:val="Rientrocorpodeltesto3Carattere"/>
    <w:semiHidden/>
    <w:rsid w:val="00BD3D37"/>
    <w:pPr>
      <w:spacing w:after="0"/>
      <w:ind w:left="-142" w:firstLine="1558"/>
    </w:pPr>
    <w:rPr>
      <w:rFonts w:ascii="Bookman Old Style" w:hAnsi="Bookman Old Style"/>
      <w:sz w:val="20"/>
      <w:szCs w:val="20"/>
      <w:lang w:val="x-none"/>
    </w:rPr>
  </w:style>
  <w:style w:type="character" w:customStyle="1" w:styleId="Rientrocorpodeltesto3Carattere">
    <w:name w:val="Rientro corpo del testo 3 Carattere"/>
    <w:link w:val="Rientrocorpodeltesto3"/>
    <w:semiHidden/>
    <w:rsid w:val="00BD3D37"/>
    <w:rPr>
      <w:rFonts w:ascii="Bookman Old Style" w:eastAsia="Times New Roman" w:hAnsi="Bookman Old Style" w:cs="Times New Roman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BD3D37"/>
    <w:pPr>
      <w:spacing w:after="0"/>
      <w:ind w:firstLine="1418"/>
    </w:pPr>
    <w:rPr>
      <w:rFonts w:ascii="Bookman Old Style" w:hAnsi="Bookman Old Style"/>
      <w:sz w:val="20"/>
      <w:szCs w:val="20"/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BD3D37"/>
    <w:rPr>
      <w:rFonts w:ascii="Bookman Old Style" w:eastAsia="Times New Roman" w:hAnsi="Bookman Old Style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BD3D37"/>
    <w:pPr>
      <w:spacing w:after="0"/>
      <w:ind w:left="780"/>
    </w:pPr>
    <w:rPr>
      <w:rFonts w:ascii="Times New Roman" w:hAnsi="Times New Roman"/>
      <w:b/>
      <w:bCs/>
      <w:sz w:val="24"/>
      <w:lang w:val="x-none"/>
    </w:rPr>
  </w:style>
  <w:style w:type="character" w:customStyle="1" w:styleId="RientrocorpodeltestoCarattere">
    <w:name w:val="Rientro corpo del testo Carattere"/>
    <w:link w:val="Rientrocorpodeltesto"/>
    <w:semiHidden/>
    <w:rsid w:val="00BD3D37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rsid w:val="00BD3D37"/>
    <w:pPr>
      <w:spacing w:after="0"/>
    </w:pPr>
    <w:rPr>
      <w:rFonts w:ascii="Times New Roman" w:hAnsi="Times New Roman"/>
      <w:b/>
      <w:bCs/>
      <w:sz w:val="24"/>
      <w:lang w:val="x-none"/>
    </w:rPr>
  </w:style>
  <w:style w:type="character" w:customStyle="1" w:styleId="CorpotestoCarattere">
    <w:name w:val="Corpo testo Carattere"/>
    <w:link w:val="Corpotesto"/>
    <w:uiPriority w:val="99"/>
    <w:rsid w:val="00BD3D37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BD3D37"/>
    <w:pPr>
      <w:spacing w:after="0"/>
    </w:pPr>
    <w:rPr>
      <w:rFonts w:ascii="Times New Roman" w:hAnsi="Times New Roman"/>
      <w:b/>
      <w:bCs/>
      <w:sz w:val="24"/>
      <w:lang w:val="x-none"/>
    </w:rPr>
  </w:style>
  <w:style w:type="character" w:customStyle="1" w:styleId="Corpodeltesto2Carattere">
    <w:name w:val="Corpo del testo 2 Carattere"/>
    <w:link w:val="Corpodeltesto2"/>
    <w:rsid w:val="00BD3D37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rsid w:val="00BD3D37"/>
    <w:pPr>
      <w:spacing w:after="0"/>
    </w:pPr>
    <w:rPr>
      <w:rFonts w:ascii="Times New Roman" w:hAnsi="Times New Roman"/>
      <w:i/>
      <w:iCs/>
      <w:sz w:val="24"/>
      <w:lang w:val="x-none"/>
    </w:rPr>
  </w:style>
  <w:style w:type="character" w:customStyle="1" w:styleId="Corpodeltesto3Carattere">
    <w:name w:val="Corpo del testo 3 Carattere"/>
    <w:link w:val="Corpodeltesto3"/>
    <w:rsid w:val="00BD3D37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styleId="Numeropagina">
    <w:name w:val="page number"/>
    <w:semiHidden/>
    <w:rsid w:val="0052236B"/>
    <w:rPr>
      <w:rFonts w:ascii="Frutiger LT 45 Light" w:hAnsi="Frutiger LT 45 Light"/>
    </w:rPr>
  </w:style>
  <w:style w:type="table" w:customStyle="1" w:styleId="Grigliatabella1">
    <w:name w:val="Griglia tabella1"/>
    <w:basedOn w:val="Tabellanormale"/>
    <w:next w:val="Grigliatabella"/>
    <w:uiPriority w:val="59"/>
    <w:rsid w:val="00BD3D3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pelle">
    <w:name w:val="spelle"/>
    <w:basedOn w:val="Carpredefinitoparagrafo"/>
    <w:rsid w:val="00BD3D37"/>
  </w:style>
  <w:style w:type="numbering" w:customStyle="1" w:styleId="Nessunelenco2">
    <w:name w:val="Nessun elenco2"/>
    <w:next w:val="Nessunelenco"/>
    <w:uiPriority w:val="99"/>
    <w:semiHidden/>
    <w:unhideWhenUsed/>
    <w:rsid w:val="009F42A6"/>
  </w:style>
  <w:style w:type="character" w:customStyle="1" w:styleId="WW8Num1z0">
    <w:name w:val="WW8Num1z0"/>
    <w:rsid w:val="009F42A6"/>
  </w:style>
  <w:style w:type="character" w:customStyle="1" w:styleId="WW8Num1z1">
    <w:name w:val="WW8Num1z1"/>
    <w:rsid w:val="009F42A6"/>
  </w:style>
  <w:style w:type="character" w:customStyle="1" w:styleId="WW8Num1z2">
    <w:name w:val="WW8Num1z2"/>
    <w:rsid w:val="009F42A6"/>
  </w:style>
  <w:style w:type="character" w:customStyle="1" w:styleId="WW8Num1z3">
    <w:name w:val="WW8Num1z3"/>
    <w:rsid w:val="009F42A6"/>
  </w:style>
  <w:style w:type="character" w:customStyle="1" w:styleId="WW8Num1z4">
    <w:name w:val="WW8Num1z4"/>
    <w:rsid w:val="009F42A6"/>
  </w:style>
  <w:style w:type="character" w:customStyle="1" w:styleId="WW8Num1z5">
    <w:name w:val="WW8Num1z5"/>
    <w:rsid w:val="009F42A6"/>
  </w:style>
  <w:style w:type="character" w:customStyle="1" w:styleId="WW8Num1z6">
    <w:name w:val="WW8Num1z6"/>
    <w:rsid w:val="009F42A6"/>
  </w:style>
  <w:style w:type="character" w:customStyle="1" w:styleId="WW8Num1z7">
    <w:name w:val="WW8Num1z7"/>
    <w:rsid w:val="009F42A6"/>
  </w:style>
  <w:style w:type="character" w:customStyle="1" w:styleId="WW8Num1z8">
    <w:name w:val="WW8Num1z8"/>
    <w:rsid w:val="009F42A6"/>
  </w:style>
  <w:style w:type="character" w:customStyle="1" w:styleId="WW8Num2z0">
    <w:name w:val="WW8Num2z0"/>
    <w:rsid w:val="009F42A6"/>
    <w:rPr>
      <w:rFonts w:ascii="Symbol" w:hAnsi="Symbol" w:cs="Symbol" w:hint="default"/>
    </w:rPr>
  </w:style>
  <w:style w:type="character" w:customStyle="1" w:styleId="WW8Num3z0">
    <w:name w:val="WW8Num3z0"/>
    <w:rsid w:val="009F42A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4z0">
    <w:name w:val="WW8Num4z0"/>
    <w:rsid w:val="009F42A6"/>
    <w:rPr>
      <w:rFonts w:ascii="Arial" w:hAnsi="Arial" w:cs="Arial" w:hint="default"/>
      <w:b w:val="0"/>
      <w:bCs w:val="0"/>
      <w:sz w:val="22"/>
      <w:szCs w:val="22"/>
    </w:rPr>
  </w:style>
  <w:style w:type="character" w:customStyle="1" w:styleId="WW8Num5z0">
    <w:name w:val="WW8Num5z0"/>
    <w:rsid w:val="009F42A6"/>
    <w:rPr>
      <w:rFonts w:ascii="Arial" w:hAnsi="Arial" w:cs="Arial" w:hint="default"/>
      <w:b w:val="0"/>
      <w:sz w:val="22"/>
      <w:szCs w:val="22"/>
      <w:lang w:eastAsia="it-IT"/>
    </w:rPr>
  </w:style>
  <w:style w:type="character" w:customStyle="1" w:styleId="WW8Num6z0">
    <w:name w:val="WW8Num6z0"/>
    <w:rsid w:val="009F42A6"/>
    <w:rPr>
      <w:rFonts w:ascii="Symbol" w:hAnsi="Symbol" w:cs="Symbol" w:hint="default"/>
    </w:rPr>
  </w:style>
  <w:style w:type="character" w:customStyle="1" w:styleId="WW8Num7z0">
    <w:name w:val="WW8Num7z0"/>
    <w:rsid w:val="009F42A6"/>
    <w:rPr>
      <w:rFonts w:ascii="Symbol" w:hAnsi="Symbol" w:cs="Symbol" w:hint="default"/>
    </w:rPr>
  </w:style>
  <w:style w:type="character" w:customStyle="1" w:styleId="WW8Num8z0">
    <w:name w:val="WW8Num8z0"/>
    <w:rsid w:val="009F42A6"/>
    <w:rPr>
      <w:rFonts w:ascii="Symbol" w:hAnsi="Symbol" w:cs="Symbol" w:hint="default"/>
    </w:rPr>
  </w:style>
  <w:style w:type="character" w:customStyle="1" w:styleId="WW8Num9z0">
    <w:name w:val="WW8Num9z0"/>
    <w:rsid w:val="009F42A6"/>
    <w:rPr>
      <w:b/>
      <w:color w:val="auto"/>
    </w:rPr>
  </w:style>
  <w:style w:type="character" w:customStyle="1" w:styleId="WW8Num10z0">
    <w:name w:val="WW8Num10z0"/>
    <w:rsid w:val="009F42A6"/>
    <w:rPr>
      <w:rFonts w:ascii="Arial" w:eastAsia="Calibri" w:hAnsi="Arial" w:cs="Arial" w:hint="default"/>
      <w:b w:val="0"/>
      <w:sz w:val="22"/>
      <w:szCs w:val="22"/>
      <w:lang w:eastAsia="it-IT"/>
    </w:rPr>
  </w:style>
  <w:style w:type="character" w:customStyle="1" w:styleId="WW8Num11z0">
    <w:name w:val="WW8Num11z0"/>
    <w:rsid w:val="009F42A6"/>
    <w:rPr>
      <w:rFonts w:ascii="Arial" w:hAnsi="Arial" w:cs="Arial"/>
      <w:b w:val="0"/>
      <w:sz w:val="22"/>
      <w:szCs w:val="22"/>
      <w:lang w:eastAsia="it-IT"/>
    </w:rPr>
  </w:style>
  <w:style w:type="character" w:customStyle="1" w:styleId="WW8Num12z0">
    <w:name w:val="WW8Num12z0"/>
    <w:rsid w:val="009F42A6"/>
    <w:rPr>
      <w:rFonts w:ascii="Symbol" w:hAnsi="Symbol" w:cs="Symbol"/>
      <w:color w:val="000000"/>
      <w:sz w:val="22"/>
      <w:szCs w:val="22"/>
    </w:rPr>
  </w:style>
  <w:style w:type="character" w:customStyle="1" w:styleId="WW8Num13z0">
    <w:name w:val="WW8Num13z0"/>
    <w:rsid w:val="009F42A6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9F42A6"/>
    <w:rPr>
      <w:rFonts w:ascii="Wingdings" w:hAnsi="Wingdings" w:cs="Wingdings" w:hint="default"/>
    </w:rPr>
  </w:style>
  <w:style w:type="character" w:customStyle="1" w:styleId="WW8Num14z0">
    <w:name w:val="WW8Num14z0"/>
    <w:rsid w:val="009F42A6"/>
    <w:rPr>
      <w:rFonts w:ascii="Arial" w:hAnsi="Arial" w:cs="Arial" w:hint="default"/>
      <w:b/>
      <w:i/>
      <w:iCs/>
      <w:sz w:val="22"/>
      <w:szCs w:val="22"/>
    </w:rPr>
  </w:style>
  <w:style w:type="character" w:customStyle="1" w:styleId="WW8Num15z0">
    <w:name w:val="WW8Num15z0"/>
    <w:rsid w:val="009F42A6"/>
    <w:rPr>
      <w:rFonts w:hint="default"/>
    </w:rPr>
  </w:style>
  <w:style w:type="character" w:customStyle="1" w:styleId="WW8Num16z0">
    <w:name w:val="WW8Num16z0"/>
    <w:rsid w:val="009F42A6"/>
    <w:rPr>
      <w:rFonts w:ascii="Arial" w:hAnsi="Arial" w:cs="Arial"/>
      <w:i/>
      <w:iCs/>
      <w:sz w:val="22"/>
      <w:szCs w:val="22"/>
    </w:rPr>
  </w:style>
  <w:style w:type="character" w:customStyle="1" w:styleId="WW8Num17z0">
    <w:name w:val="WW8Num17z0"/>
    <w:rsid w:val="009F42A6"/>
    <w:rPr>
      <w:rFonts w:ascii="Symbol" w:hAnsi="Symbol" w:cs="Symbol" w:hint="default"/>
    </w:rPr>
  </w:style>
  <w:style w:type="character" w:customStyle="1" w:styleId="WW8Num18z0">
    <w:name w:val="WW8Num18z0"/>
    <w:rsid w:val="009F42A6"/>
    <w:rPr>
      <w:rFonts w:ascii="Symbol" w:hAnsi="Symbol" w:cs="Symbol" w:hint="default"/>
    </w:rPr>
  </w:style>
  <w:style w:type="character" w:customStyle="1" w:styleId="WW8Num19z0">
    <w:name w:val="WW8Num19z0"/>
    <w:rsid w:val="009F42A6"/>
    <w:rPr>
      <w:rFonts w:ascii="Symbol" w:hAnsi="Symbol" w:cs="OpenSymbol"/>
      <w:color w:val="000000"/>
      <w:sz w:val="22"/>
      <w:szCs w:val="22"/>
    </w:rPr>
  </w:style>
  <w:style w:type="character" w:customStyle="1" w:styleId="WW8Num19z1">
    <w:name w:val="WW8Num19z1"/>
    <w:rsid w:val="009F42A6"/>
    <w:rPr>
      <w:rFonts w:ascii="OpenSymbol" w:hAnsi="OpenSymbol" w:cs="OpenSymbol"/>
    </w:rPr>
  </w:style>
  <w:style w:type="character" w:customStyle="1" w:styleId="WW8Num20z0">
    <w:name w:val="WW8Num20z0"/>
    <w:rsid w:val="009F42A6"/>
    <w:rPr>
      <w:rFonts w:hint="default"/>
    </w:rPr>
  </w:style>
  <w:style w:type="character" w:customStyle="1" w:styleId="WW8Num21z0">
    <w:name w:val="WW8Num21z0"/>
    <w:rsid w:val="009F42A6"/>
    <w:rPr>
      <w:rFonts w:ascii="Symbol" w:hAnsi="Symbol" w:cs="Symbol" w:hint="default"/>
      <w:color w:val="000000"/>
      <w:sz w:val="22"/>
      <w:szCs w:val="22"/>
    </w:rPr>
  </w:style>
  <w:style w:type="character" w:customStyle="1" w:styleId="WW8Num22z0">
    <w:name w:val="WW8Num22z0"/>
    <w:rsid w:val="009F42A6"/>
    <w:rPr>
      <w:rFonts w:ascii="Arial" w:hAnsi="Arial" w:cs="Arial" w:hint="default"/>
      <w:b/>
      <w:sz w:val="22"/>
      <w:szCs w:val="22"/>
    </w:rPr>
  </w:style>
  <w:style w:type="character" w:customStyle="1" w:styleId="WW8Num20z1">
    <w:name w:val="WW8Num20z1"/>
    <w:rsid w:val="009F42A6"/>
    <w:rPr>
      <w:rFonts w:ascii="OpenSymbol" w:hAnsi="OpenSymbol" w:cs="OpenSymbol"/>
    </w:rPr>
  </w:style>
  <w:style w:type="character" w:customStyle="1" w:styleId="WW8Num21z1">
    <w:name w:val="WW8Num21z1"/>
    <w:rsid w:val="009F42A6"/>
  </w:style>
  <w:style w:type="character" w:customStyle="1" w:styleId="WW8Num21z2">
    <w:name w:val="WW8Num21z2"/>
    <w:rsid w:val="009F42A6"/>
  </w:style>
  <w:style w:type="character" w:customStyle="1" w:styleId="WW8Num21z3">
    <w:name w:val="WW8Num21z3"/>
    <w:rsid w:val="009F42A6"/>
  </w:style>
  <w:style w:type="character" w:customStyle="1" w:styleId="WW8Num21z4">
    <w:name w:val="WW8Num21z4"/>
    <w:rsid w:val="009F42A6"/>
  </w:style>
  <w:style w:type="character" w:customStyle="1" w:styleId="WW8Num21z5">
    <w:name w:val="WW8Num21z5"/>
    <w:rsid w:val="009F42A6"/>
  </w:style>
  <w:style w:type="character" w:customStyle="1" w:styleId="WW8Num21z6">
    <w:name w:val="WW8Num21z6"/>
    <w:rsid w:val="009F42A6"/>
  </w:style>
  <w:style w:type="character" w:customStyle="1" w:styleId="WW8Num21z7">
    <w:name w:val="WW8Num21z7"/>
    <w:rsid w:val="009F42A6"/>
  </w:style>
  <w:style w:type="character" w:customStyle="1" w:styleId="WW8Num21z8">
    <w:name w:val="WW8Num21z8"/>
    <w:rsid w:val="009F42A6"/>
  </w:style>
  <w:style w:type="character" w:customStyle="1" w:styleId="WW8Num22z1">
    <w:name w:val="WW8Num22z1"/>
    <w:rsid w:val="009F42A6"/>
    <w:rPr>
      <w:rFonts w:ascii="Courier New" w:hAnsi="Courier New" w:cs="Courier New" w:hint="default"/>
    </w:rPr>
  </w:style>
  <w:style w:type="character" w:customStyle="1" w:styleId="WW8Num22z2">
    <w:name w:val="WW8Num22z2"/>
    <w:rsid w:val="009F42A6"/>
    <w:rPr>
      <w:rFonts w:ascii="Wingdings" w:hAnsi="Wingdings" w:cs="Wingdings" w:hint="default"/>
    </w:rPr>
  </w:style>
  <w:style w:type="character" w:customStyle="1" w:styleId="WW8Num23z0">
    <w:name w:val="WW8Num23z0"/>
    <w:rsid w:val="009F42A6"/>
    <w:rPr>
      <w:rFonts w:ascii="Arial" w:hAnsi="Arial" w:cs="Arial" w:hint="default"/>
      <w:b/>
      <w:sz w:val="22"/>
      <w:szCs w:val="22"/>
    </w:rPr>
  </w:style>
  <w:style w:type="character" w:customStyle="1" w:styleId="WW8Num23z1">
    <w:name w:val="WW8Num23z1"/>
    <w:rsid w:val="009F42A6"/>
  </w:style>
  <w:style w:type="character" w:customStyle="1" w:styleId="WW8Num23z2">
    <w:name w:val="WW8Num23z2"/>
    <w:rsid w:val="009F42A6"/>
  </w:style>
  <w:style w:type="character" w:customStyle="1" w:styleId="WW8Num23z3">
    <w:name w:val="WW8Num23z3"/>
    <w:rsid w:val="009F42A6"/>
  </w:style>
  <w:style w:type="character" w:customStyle="1" w:styleId="WW8Num23z4">
    <w:name w:val="WW8Num23z4"/>
    <w:rsid w:val="009F42A6"/>
  </w:style>
  <w:style w:type="character" w:customStyle="1" w:styleId="WW8Num23z5">
    <w:name w:val="WW8Num23z5"/>
    <w:rsid w:val="009F42A6"/>
  </w:style>
  <w:style w:type="character" w:customStyle="1" w:styleId="WW8Num23z6">
    <w:name w:val="WW8Num23z6"/>
    <w:rsid w:val="009F42A6"/>
  </w:style>
  <w:style w:type="character" w:customStyle="1" w:styleId="WW8Num23z7">
    <w:name w:val="WW8Num23z7"/>
    <w:rsid w:val="009F42A6"/>
  </w:style>
  <w:style w:type="character" w:customStyle="1" w:styleId="WW8Num23z8">
    <w:name w:val="WW8Num23z8"/>
    <w:rsid w:val="009F42A6"/>
  </w:style>
  <w:style w:type="character" w:customStyle="1" w:styleId="WW8Num24z0">
    <w:name w:val="WW8Num24z0"/>
    <w:rsid w:val="009F42A6"/>
    <w:rPr>
      <w:rFonts w:hint="default"/>
      <w:i w:val="0"/>
      <w:color w:val="0000CC"/>
    </w:rPr>
  </w:style>
  <w:style w:type="character" w:customStyle="1" w:styleId="WW8Num24z1">
    <w:name w:val="WW8Num24z1"/>
    <w:rsid w:val="009F42A6"/>
  </w:style>
  <w:style w:type="character" w:customStyle="1" w:styleId="WW8Num24z2">
    <w:name w:val="WW8Num24z2"/>
    <w:rsid w:val="009F42A6"/>
  </w:style>
  <w:style w:type="character" w:customStyle="1" w:styleId="WW8Num24z3">
    <w:name w:val="WW8Num24z3"/>
    <w:rsid w:val="009F42A6"/>
  </w:style>
  <w:style w:type="character" w:customStyle="1" w:styleId="WW8Num24z4">
    <w:name w:val="WW8Num24z4"/>
    <w:rsid w:val="009F42A6"/>
  </w:style>
  <w:style w:type="character" w:customStyle="1" w:styleId="WW8Num24z5">
    <w:name w:val="WW8Num24z5"/>
    <w:rsid w:val="009F42A6"/>
  </w:style>
  <w:style w:type="character" w:customStyle="1" w:styleId="WW8Num24z6">
    <w:name w:val="WW8Num24z6"/>
    <w:rsid w:val="009F42A6"/>
  </w:style>
  <w:style w:type="character" w:customStyle="1" w:styleId="WW8Num24z7">
    <w:name w:val="WW8Num24z7"/>
    <w:rsid w:val="009F42A6"/>
  </w:style>
  <w:style w:type="character" w:customStyle="1" w:styleId="WW8Num24z8">
    <w:name w:val="WW8Num24z8"/>
    <w:rsid w:val="009F42A6"/>
  </w:style>
  <w:style w:type="character" w:customStyle="1" w:styleId="Carpredefinitoparagrafo5">
    <w:name w:val="Car. predefinito paragrafo5"/>
    <w:rsid w:val="009F42A6"/>
  </w:style>
  <w:style w:type="character" w:customStyle="1" w:styleId="WW8Num12z1">
    <w:name w:val="WW8Num12z1"/>
    <w:rsid w:val="009F42A6"/>
    <w:rPr>
      <w:rFonts w:ascii="Courier New" w:hAnsi="Courier New" w:cs="Courier New" w:hint="default"/>
    </w:rPr>
  </w:style>
  <w:style w:type="character" w:customStyle="1" w:styleId="WW8Num12z3">
    <w:name w:val="WW8Num12z3"/>
    <w:rsid w:val="009F42A6"/>
    <w:rPr>
      <w:rFonts w:ascii="Symbol" w:hAnsi="Symbol" w:cs="Symbol" w:hint="default"/>
    </w:rPr>
  </w:style>
  <w:style w:type="character" w:customStyle="1" w:styleId="WW8Num14z1">
    <w:name w:val="WW8Num14z1"/>
    <w:rsid w:val="009F42A6"/>
    <w:rPr>
      <w:rFonts w:ascii="Courier New" w:hAnsi="Courier New" w:cs="Courier New" w:hint="default"/>
    </w:rPr>
  </w:style>
  <w:style w:type="character" w:customStyle="1" w:styleId="WW8Num14z2">
    <w:name w:val="WW8Num14z2"/>
    <w:rsid w:val="009F42A6"/>
    <w:rPr>
      <w:rFonts w:ascii="Wingdings" w:hAnsi="Wingdings" w:cs="Wingdings" w:hint="default"/>
    </w:rPr>
  </w:style>
  <w:style w:type="character" w:customStyle="1" w:styleId="WW8Num14z3">
    <w:name w:val="WW8Num14z3"/>
    <w:rsid w:val="009F42A6"/>
    <w:rPr>
      <w:rFonts w:ascii="Symbol" w:hAnsi="Symbol" w:cs="Symbol" w:hint="default"/>
    </w:rPr>
  </w:style>
  <w:style w:type="character" w:customStyle="1" w:styleId="WW8Num15z1">
    <w:name w:val="WW8Num15z1"/>
    <w:rsid w:val="009F42A6"/>
  </w:style>
  <w:style w:type="character" w:customStyle="1" w:styleId="WW8Num15z2">
    <w:name w:val="WW8Num15z2"/>
    <w:rsid w:val="009F42A6"/>
  </w:style>
  <w:style w:type="character" w:customStyle="1" w:styleId="WW8Num15z3">
    <w:name w:val="WW8Num15z3"/>
    <w:rsid w:val="009F42A6"/>
  </w:style>
  <w:style w:type="character" w:customStyle="1" w:styleId="WW8Num15z4">
    <w:name w:val="WW8Num15z4"/>
    <w:rsid w:val="009F42A6"/>
  </w:style>
  <w:style w:type="character" w:customStyle="1" w:styleId="WW8Num15z5">
    <w:name w:val="WW8Num15z5"/>
    <w:rsid w:val="009F42A6"/>
  </w:style>
  <w:style w:type="character" w:customStyle="1" w:styleId="WW8Num15z6">
    <w:name w:val="WW8Num15z6"/>
    <w:rsid w:val="009F42A6"/>
  </w:style>
  <w:style w:type="character" w:customStyle="1" w:styleId="WW8Num15z7">
    <w:name w:val="WW8Num15z7"/>
    <w:rsid w:val="009F42A6"/>
  </w:style>
  <w:style w:type="character" w:customStyle="1" w:styleId="WW8Num15z8">
    <w:name w:val="WW8Num15z8"/>
    <w:rsid w:val="009F42A6"/>
  </w:style>
  <w:style w:type="character" w:customStyle="1" w:styleId="WW8Num16z1">
    <w:name w:val="WW8Num16z1"/>
    <w:rsid w:val="009F42A6"/>
  </w:style>
  <w:style w:type="character" w:customStyle="1" w:styleId="WW8Num16z2">
    <w:name w:val="WW8Num16z2"/>
    <w:rsid w:val="009F42A6"/>
  </w:style>
  <w:style w:type="character" w:customStyle="1" w:styleId="WW8Num16z3">
    <w:name w:val="WW8Num16z3"/>
    <w:rsid w:val="009F42A6"/>
  </w:style>
  <w:style w:type="character" w:customStyle="1" w:styleId="WW8Num16z4">
    <w:name w:val="WW8Num16z4"/>
    <w:rsid w:val="009F42A6"/>
  </w:style>
  <w:style w:type="character" w:customStyle="1" w:styleId="WW8Num16z5">
    <w:name w:val="WW8Num16z5"/>
    <w:rsid w:val="009F42A6"/>
  </w:style>
  <w:style w:type="character" w:customStyle="1" w:styleId="WW8Num16z6">
    <w:name w:val="WW8Num16z6"/>
    <w:rsid w:val="009F42A6"/>
  </w:style>
  <w:style w:type="character" w:customStyle="1" w:styleId="WW8Num16z7">
    <w:name w:val="WW8Num16z7"/>
    <w:rsid w:val="009F42A6"/>
  </w:style>
  <w:style w:type="character" w:customStyle="1" w:styleId="WW8Num16z8">
    <w:name w:val="WW8Num16z8"/>
    <w:rsid w:val="009F42A6"/>
  </w:style>
  <w:style w:type="character" w:customStyle="1" w:styleId="WW8Num17z1">
    <w:name w:val="WW8Num17z1"/>
    <w:rsid w:val="009F42A6"/>
    <w:rPr>
      <w:rFonts w:ascii="Times New Roman" w:eastAsia="Times New Roman" w:hAnsi="Times New Roman" w:cs="Times New Roman" w:hint="default"/>
    </w:rPr>
  </w:style>
  <w:style w:type="character" w:customStyle="1" w:styleId="WW8Num17z2">
    <w:name w:val="WW8Num17z2"/>
    <w:rsid w:val="009F42A6"/>
  </w:style>
  <w:style w:type="character" w:customStyle="1" w:styleId="WW8Num17z3">
    <w:name w:val="WW8Num17z3"/>
    <w:rsid w:val="009F42A6"/>
  </w:style>
  <w:style w:type="character" w:customStyle="1" w:styleId="WW8Num17z4">
    <w:name w:val="WW8Num17z4"/>
    <w:rsid w:val="009F42A6"/>
  </w:style>
  <w:style w:type="character" w:customStyle="1" w:styleId="WW8Num17z5">
    <w:name w:val="WW8Num17z5"/>
    <w:rsid w:val="009F42A6"/>
  </w:style>
  <w:style w:type="character" w:customStyle="1" w:styleId="WW8Num17z6">
    <w:name w:val="WW8Num17z6"/>
    <w:rsid w:val="009F42A6"/>
  </w:style>
  <w:style w:type="character" w:customStyle="1" w:styleId="WW8Num17z7">
    <w:name w:val="WW8Num17z7"/>
    <w:rsid w:val="009F42A6"/>
  </w:style>
  <w:style w:type="character" w:customStyle="1" w:styleId="WW8Num17z8">
    <w:name w:val="WW8Num17z8"/>
    <w:rsid w:val="009F42A6"/>
  </w:style>
  <w:style w:type="character" w:customStyle="1" w:styleId="WW8Num18z1">
    <w:name w:val="WW8Num18z1"/>
    <w:rsid w:val="009F42A6"/>
    <w:rPr>
      <w:rFonts w:ascii="Courier New" w:hAnsi="Courier New" w:cs="Courier New" w:hint="default"/>
    </w:rPr>
  </w:style>
  <w:style w:type="character" w:customStyle="1" w:styleId="WW8Num18z2">
    <w:name w:val="WW8Num18z2"/>
    <w:rsid w:val="009F42A6"/>
    <w:rPr>
      <w:rFonts w:ascii="Wingdings" w:hAnsi="Wingdings" w:cs="Wingdings" w:hint="default"/>
    </w:rPr>
  </w:style>
  <w:style w:type="character" w:customStyle="1" w:styleId="WW8Num19z2">
    <w:name w:val="WW8Num19z2"/>
    <w:rsid w:val="009F42A6"/>
    <w:rPr>
      <w:rFonts w:ascii="Wingdings" w:hAnsi="Wingdings" w:cs="Wingdings" w:hint="default"/>
    </w:rPr>
  </w:style>
  <w:style w:type="character" w:customStyle="1" w:styleId="Carpredefinitoparagrafo4">
    <w:name w:val="Car. predefinito paragrafo4"/>
    <w:rsid w:val="009F42A6"/>
  </w:style>
  <w:style w:type="character" w:customStyle="1" w:styleId="WW8Num5z1">
    <w:name w:val="WW8Num5z1"/>
    <w:rsid w:val="009F42A6"/>
  </w:style>
  <w:style w:type="character" w:customStyle="1" w:styleId="WW8Num5z2">
    <w:name w:val="WW8Num5z2"/>
    <w:rsid w:val="009F42A6"/>
  </w:style>
  <w:style w:type="character" w:customStyle="1" w:styleId="WW8Num5z3">
    <w:name w:val="WW8Num5z3"/>
    <w:rsid w:val="009F42A6"/>
  </w:style>
  <w:style w:type="character" w:customStyle="1" w:styleId="WW8Num5z4">
    <w:name w:val="WW8Num5z4"/>
    <w:rsid w:val="009F42A6"/>
  </w:style>
  <w:style w:type="character" w:customStyle="1" w:styleId="WW8Num5z5">
    <w:name w:val="WW8Num5z5"/>
    <w:rsid w:val="009F42A6"/>
  </w:style>
  <w:style w:type="character" w:customStyle="1" w:styleId="WW8Num5z6">
    <w:name w:val="WW8Num5z6"/>
    <w:rsid w:val="009F42A6"/>
  </w:style>
  <w:style w:type="character" w:customStyle="1" w:styleId="WW8Num5z7">
    <w:name w:val="WW8Num5z7"/>
    <w:rsid w:val="009F42A6"/>
  </w:style>
  <w:style w:type="character" w:customStyle="1" w:styleId="WW8Num5z8">
    <w:name w:val="WW8Num5z8"/>
    <w:rsid w:val="009F42A6"/>
  </w:style>
  <w:style w:type="character" w:customStyle="1" w:styleId="WW8Num6z1">
    <w:name w:val="WW8Num6z1"/>
    <w:rsid w:val="009F42A6"/>
    <w:rPr>
      <w:rFonts w:ascii="Courier New" w:hAnsi="Courier New" w:cs="Courier New" w:hint="default"/>
    </w:rPr>
  </w:style>
  <w:style w:type="character" w:customStyle="1" w:styleId="WW8Num6z2">
    <w:name w:val="WW8Num6z2"/>
    <w:rsid w:val="009F42A6"/>
    <w:rPr>
      <w:rFonts w:ascii="Wingdings" w:hAnsi="Wingdings" w:cs="Wingdings" w:hint="default"/>
    </w:rPr>
  </w:style>
  <w:style w:type="character" w:customStyle="1" w:styleId="WW8Num7z1">
    <w:name w:val="WW8Num7z1"/>
    <w:rsid w:val="009F42A6"/>
    <w:rPr>
      <w:rFonts w:ascii="Courier New" w:hAnsi="Courier New" w:cs="Courier New" w:hint="default"/>
    </w:rPr>
  </w:style>
  <w:style w:type="character" w:customStyle="1" w:styleId="WW8Num7z2">
    <w:name w:val="WW8Num7z2"/>
    <w:rsid w:val="009F42A6"/>
    <w:rPr>
      <w:rFonts w:ascii="Wingdings" w:hAnsi="Wingdings" w:cs="Wingdings" w:hint="default"/>
    </w:rPr>
  </w:style>
  <w:style w:type="character" w:customStyle="1" w:styleId="WW8Num8z1">
    <w:name w:val="WW8Num8z1"/>
    <w:rsid w:val="009F42A6"/>
    <w:rPr>
      <w:rFonts w:ascii="Courier New" w:hAnsi="Courier New" w:cs="Courier New" w:hint="default"/>
    </w:rPr>
  </w:style>
  <w:style w:type="character" w:customStyle="1" w:styleId="WW8Num8z2">
    <w:name w:val="WW8Num8z2"/>
    <w:rsid w:val="009F42A6"/>
    <w:rPr>
      <w:rFonts w:ascii="Wingdings" w:hAnsi="Wingdings" w:cs="Wingdings" w:hint="default"/>
    </w:rPr>
  </w:style>
  <w:style w:type="character" w:customStyle="1" w:styleId="WW8Num9z1">
    <w:name w:val="WW8Num9z1"/>
    <w:rsid w:val="009F42A6"/>
  </w:style>
  <w:style w:type="character" w:customStyle="1" w:styleId="WW8Num9z2">
    <w:name w:val="WW8Num9z2"/>
    <w:rsid w:val="009F42A6"/>
  </w:style>
  <w:style w:type="character" w:customStyle="1" w:styleId="WW8Num9z3">
    <w:name w:val="WW8Num9z3"/>
    <w:rsid w:val="009F42A6"/>
  </w:style>
  <w:style w:type="character" w:customStyle="1" w:styleId="WW8Num9z4">
    <w:name w:val="WW8Num9z4"/>
    <w:rsid w:val="009F42A6"/>
  </w:style>
  <w:style w:type="character" w:customStyle="1" w:styleId="WW8Num9z5">
    <w:name w:val="WW8Num9z5"/>
    <w:rsid w:val="009F42A6"/>
  </w:style>
  <w:style w:type="character" w:customStyle="1" w:styleId="WW8Num9z6">
    <w:name w:val="WW8Num9z6"/>
    <w:rsid w:val="009F42A6"/>
  </w:style>
  <w:style w:type="character" w:customStyle="1" w:styleId="WW8Num9z7">
    <w:name w:val="WW8Num9z7"/>
    <w:rsid w:val="009F42A6"/>
  </w:style>
  <w:style w:type="character" w:customStyle="1" w:styleId="WW8Num9z8">
    <w:name w:val="WW8Num9z8"/>
    <w:rsid w:val="009F42A6"/>
  </w:style>
  <w:style w:type="character" w:customStyle="1" w:styleId="WW8Num10z1">
    <w:name w:val="WW8Num10z1"/>
    <w:rsid w:val="009F42A6"/>
  </w:style>
  <w:style w:type="character" w:customStyle="1" w:styleId="WW8Num10z2">
    <w:name w:val="WW8Num10z2"/>
    <w:rsid w:val="009F42A6"/>
  </w:style>
  <w:style w:type="character" w:customStyle="1" w:styleId="WW8Num10z3">
    <w:name w:val="WW8Num10z3"/>
    <w:rsid w:val="009F42A6"/>
  </w:style>
  <w:style w:type="character" w:customStyle="1" w:styleId="WW8Num10z4">
    <w:name w:val="WW8Num10z4"/>
    <w:rsid w:val="009F42A6"/>
  </w:style>
  <w:style w:type="character" w:customStyle="1" w:styleId="WW8Num10z5">
    <w:name w:val="WW8Num10z5"/>
    <w:rsid w:val="009F42A6"/>
  </w:style>
  <w:style w:type="character" w:customStyle="1" w:styleId="WW8Num10z6">
    <w:name w:val="WW8Num10z6"/>
    <w:rsid w:val="009F42A6"/>
  </w:style>
  <w:style w:type="character" w:customStyle="1" w:styleId="WW8Num10z7">
    <w:name w:val="WW8Num10z7"/>
    <w:rsid w:val="009F42A6"/>
  </w:style>
  <w:style w:type="character" w:customStyle="1" w:styleId="WW8Num10z8">
    <w:name w:val="WW8Num10z8"/>
    <w:rsid w:val="009F42A6"/>
  </w:style>
  <w:style w:type="character" w:customStyle="1" w:styleId="WW8Num11z1">
    <w:name w:val="WW8Num11z1"/>
    <w:rsid w:val="009F42A6"/>
  </w:style>
  <w:style w:type="character" w:customStyle="1" w:styleId="WW8Num11z2">
    <w:name w:val="WW8Num11z2"/>
    <w:rsid w:val="009F42A6"/>
  </w:style>
  <w:style w:type="character" w:customStyle="1" w:styleId="WW8Num11z3">
    <w:name w:val="WW8Num11z3"/>
    <w:rsid w:val="009F42A6"/>
  </w:style>
  <w:style w:type="character" w:customStyle="1" w:styleId="WW8Num11z4">
    <w:name w:val="WW8Num11z4"/>
    <w:rsid w:val="009F42A6"/>
  </w:style>
  <w:style w:type="character" w:customStyle="1" w:styleId="WW8Num11z5">
    <w:name w:val="WW8Num11z5"/>
    <w:rsid w:val="009F42A6"/>
  </w:style>
  <w:style w:type="character" w:customStyle="1" w:styleId="WW8Num11z6">
    <w:name w:val="WW8Num11z6"/>
    <w:rsid w:val="009F42A6"/>
  </w:style>
  <w:style w:type="character" w:customStyle="1" w:styleId="WW8Num11z7">
    <w:name w:val="WW8Num11z7"/>
    <w:rsid w:val="009F42A6"/>
  </w:style>
  <w:style w:type="character" w:customStyle="1" w:styleId="WW8Num11z8">
    <w:name w:val="WW8Num11z8"/>
    <w:rsid w:val="009F42A6"/>
  </w:style>
  <w:style w:type="character" w:customStyle="1" w:styleId="Carpredefinitoparagrafo3">
    <w:name w:val="Car. predefinito paragrafo3"/>
    <w:rsid w:val="009F42A6"/>
  </w:style>
  <w:style w:type="character" w:customStyle="1" w:styleId="Carpredefinitoparagrafo2">
    <w:name w:val="Car. predefinito paragrafo2"/>
    <w:rsid w:val="009F42A6"/>
  </w:style>
  <w:style w:type="character" w:customStyle="1" w:styleId="WW8Num2z1">
    <w:name w:val="WW8Num2z1"/>
    <w:rsid w:val="009F42A6"/>
  </w:style>
  <w:style w:type="character" w:customStyle="1" w:styleId="WW8Num2z2">
    <w:name w:val="WW8Num2z2"/>
    <w:rsid w:val="009F42A6"/>
  </w:style>
  <w:style w:type="character" w:customStyle="1" w:styleId="WW8Num2z3">
    <w:name w:val="WW8Num2z3"/>
    <w:rsid w:val="009F42A6"/>
  </w:style>
  <w:style w:type="character" w:customStyle="1" w:styleId="WW8Num2z4">
    <w:name w:val="WW8Num2z4"/>
    <w:rsid w:val="009F42A6"/>
  </w:style>
  <w:style w:type="character" w:customStyle="1" w:styleId="WW8Num2z5">
    <w:name w:val="WW8Num2z5"/>
    <w:rsid w:val="009F42A6"/>
  </w:style>
  <w:style w:type="character" w:customStyle="1" w:styleId="WW8Num2z6">
    <w:name w:val="WW8Num2z6"/>
    <w:rsid w:val="009F42A6"/>
  </w:style>
  <w:style w:type="character" w:customStyle="1" w:styleId="WW8Num2z7">
    <w:name w:val="WW8Num2z7"/>
    <w:rsid w:val="009F42A6"/>
  </w:style>
  <w:style w:type="character" w:customStyle="1" w:styleId="WW8Num2z8">
    <w:name w:val="WW8Num2z8"/>
    <w:rsid w:val="009F42A6"/>
  </w:style>
  <w:style w:type="character" w:customStyle="1" w:styleId="WW8Num3z1">
    <w:name w:val="WW8Num3z1"/>
    <w:rsid w:val="009F42A6"/>
    <w:rPr>
      <w:rFonts w:ascii="Courier New" w:hAnsi="Courier New" w:cs="Courier New" w:hint="default"/>
    </w:rPr>
  </w:style>
  <w:style w:type="character" w:customStyle="1" w:styleId="WW8Num3z2">
    <w:name w:val="WW8Num3z2"/>
    <w:rsid w:val="009F42A6"/>
    <w:rPr>
      <w:rFonts w:ascii="Wingdings" w:hAnsi="Wingdings" w:cs="Wingdings" w:hint="default"/>
    </w:rPr>
  </w:style>
  <w:style w:type="character" w:customStyle="1" w:styleId="WW8Num3z3">
    <w:name w:val="WW8Num3z3"/>
    <w:rsid w:val="009F42A6"/>
    <w:rPr>
      <w:rFonts w:ascii="Symbol" w:hAnsi="Symbol" w:cs="Symbol" w:hint="default"/>
    </w:rPr>
  </w:style>
  <w:style w:type="character" w:customStyle="1" w:styleId="WW8Num4z1">
    <w:name w:val="WW8Num4z1"/>
    <w:rsid w:val="009F42A6"/>
    <w:rPr>
      <w:rFonts w:ascii="Courier New" w:hAnsi="Courier New" w:cs="Courier New" w:hint="default"/>
    </w:rPr>
  </w:style>
  <w:style w:type="character" w:customStyle="1" w:styleId="WW8Num4z2">
    <w:name w:val="WW8Num4z2"/>
    <w:rsid w:val="009F42A6"/>
    <w:rPr>
      <w:rFonts w:ascii="Wingdings" w:hAnsi="Wingdings" w:cs="Wingdings" w:hint="default"/>
    </w:rPr>
  </w:style>
  <w:style w:type="character" w:customStyle="1" w:styleId="WW8Num4z3">
    <w:name w:val="WW8Num4z3"/>
    <w:rsid w:val="009F42A6"/>
    <w:rPr>
      <w:rFonts w:ascii="Symbol" w:hAnsi="Symbol" w:cs="Symbol" w:hint="default"/>
    </w:rPr>
  </w:style>
  <w:style w:type="character" w:customStyle="1" w:styleId="WW8Num7z3">
    <w:name w:val="WW8Num7z3"/>
    <w:rsid w:val="009F42A6"/>
    <w:rPr>
      <w:rFonts w:ascii="Symbol" w:hAnsi="Symbol" w:cs="Symbol" w:hint="default"/>
    </w:rPr>
  </w:style>
  <w:style w:type="character" w:customStyle="1" w:styleId="WW8Num8z3">
    <w:name w:val="WW8Num8z3"/>
    <w:rsid w:val="009F42A6"/>
    <w:rPr>
      <w:rFonts w:ascii="Symbol" w:hAnsi="Symbol" w:cs="Symbol" w:hint="default"/>
    </w:rPr>
  </w:style>
  <w:style w:type="character" w:customStyle="1" w:styleId="WW8Num12z2">
    <w:name w:val="WW8Num12z2"/>
    <w:rsid w:val="009F42A6"/>
    <w:rPr>
      <w:rFonts w:ascii="Wingdings" w:hAnsi="Wingdings" w:cs="Wingdings" w:hint="default"/>
    </w:rPr>
  </w:style>
  <w:style w:type="character" w:customStyle="1" w:styleId="WW8Num13z2">
    <w:name w:val="WW8Num13z2"/>
    <w:rsid w:val="009F42A6"/>
  </w:style>
  <w:style w:type="character" w:customStyle="1" w:styleId="WW8Num13z3">
    <w:name w:val="WW8Num13z3"/>
    <w:rsid w:val="009F42A6"/>
  </w:style>
  <w:style w:type="character" w:customStyle="1" w:styleId="WW8Num13z4">
    <w:name w:val="WW8Num13z4"/>
    <w:rsid w:val="009F42A6"/>
  </w:style>
  <w:style w:type="character" w:customStyle="1" w:styleId="WW8Num13z5">
    <w:name w:val="WW8Num13z5"/>
    <w:rsid w:val="009F42A6"/>
  </w:style>
  <w:style w:type="character" w:customStyle="1" w:styleId="WW8Num13z6">
    <w:name w:val="WW8Num13z6"/>
    <w:rsid w:val="009F42A6"/>
  </w:style>
  <w:style w:type="character" w:customStyle="1" w:styleId="WW8Num13z7">
    <w:name w:val="WW8Num13z7"/>
    <w:rsid w:val="009F42A6"/>
  </w:style>
  <w:style w:type="character" w:customStyle="1" w:styleId="WW8Num13z8">
    <w:name w:val="WW8Num13z8"/>
    <w:rsid w:val="009F42A6"/>
  </w:style>
  <w:style w:type="character" w:customStyle="1" w:styleId="WW8Num19z3">
    <w:name w:val="WW8Num19z3"/>
    <w:rsid w:val="009F42A6"/>
  </w:style>
  <w:style w:type="character" w:customStyle="1" w:styleId="WW8Num19z4">
    <w:name w:val="WW8Num19z4"/>
    <w:rsid w:val="009F42A6"/>
  </w:style>
  <w:style w:type="character" w:customStyle="1" w:styleId="WW8Num19z5">
    <w:name w:val="WW8Num19z5"/>
    <w:rsid w:val="009F42A6"/>
  </w:style>
  <w:style w:type="character" w:customStyle="1" w:styleId="WW8Num19z6">
    <w:name w:val="WW8Num19z6"/>
    <w:rsid w:val="009F42A6"/>
  </w:style>
  <w:style w:type="character" w:customStyle="1" w:styleId="WW8Num19z7">
    <w:name w:val="WW8Num19z7"/>
    <w:rsid w:val="009F42A6"/>
  </w:style>
  <w:style w:type="character" w:customStyle="1" w:styleId="WW8Num19z8">
    <w:name w:val="WW8Num19z8"/>
    <w:rsid w:val="009F42A6"/>
  </w:style>
  <w:style w:type="character" w:customStyle="1" w:styleId="WW8Num20z2">
    <w:name w:val="WW8Num20z2"/>
    <w:rsid w:val="009F42A6"/>
  </w:style>
  <w:style w:type="character" w:customStyle="1" w:styleId="WW8Num20z3">
    <w:name w:val="WW8Num20z3"/>
    <w:rsid w:val="009F42A6"/>
  </w:style>
  <w:style w:type="character" w:customStyle="1" w:styleId="WW8Num20z4">
    <w:name w:val="WW8Num20z4"/>
    <w:rsid w:val="009F42A6"/>
  </w:style>
  <w:style w:type="character" w:customStyle="1" w:styleId="WW8Num20z5">
    <w:name w:val="WW8Num20z5"/>
    <w:rsid w:val="009F42A6"/>
  </w:style>
  <w:style w:type="character" w:customStyle="1" w:styleId="WW8Num20z6">
    <w:name w:val="WW8Num20z6"/>
    <w:rsid w:val="009F42A6"/>
  </w:style>
  <w:style w:type="character" w:customStyle="1" w:styleId="WW8Num20z7">
    <w:name w:val="WW8Num20z7"/>
    <w:rsid w:val="009F42A6"/>
  </w:style>
  <w:style w:type="character" w:customStyle="1" w:styleId="WW8Num20z8">
    <w:name w:val="WW8Num20z8"/>
    <w:rsid w:val="009F42A6"/>
  </w:style>
  <w:style w:type="character" w:customStyle="1" w:styleId="WW8Num22z3">
    <w:name w:val="WW8Num22z3"/>
    <w:rsid w:val="009F42A6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9F42A6"/>
  </w:style>
  <w:style w:type="character" w:customStyle="1" w:styleId="CorpodeltestoCarattere">
    <w:name w:val="Corpo del testo Carattere"/>
    <w:uiPriority w:val="99"/>
    <w:rsid w:val="009F42A6"/>
    <w:rPr>
      <w:rFonts w:ascii="Arial" w:eastAsia="Calibri" w:hAnsi="Arial" w:cs="Arial"/>
      <w:sz w:val="24"/>
      <w:szCs w:val="24"/>
      <w:lang w:val="it-IT" w:bidi="ar-SA"/>
    </w:rPr>
  </w:style>
  <w:style w:type="character" w:customStyle="1" w:styleId="CarattereCarattere">
    <w:name w:val="Carattere Carattere"/>
    <w:rsid w:val="009F42A6"/>
    <w:rPr>
      <w:rFonts w:ascii="Arial" w:eastAsia="Calibri" w:hAnsi="Arial" w:cs="Arial"/>
      <w:sz w:val="24"/>
      <w:szCs w:val="24"/>
      <w:lang w:val="it-IT" w:bidi="ar-SA"/>
    </w:rPr>
  </w:style>
  <w:style w:type="character" w:customStyle="1" w:styleId="CarattereCarattere0">
    <w:name w:val="Carattere Carattere"/>
    <w:rsid w:val="009F42A6"/>
    <w:rPr>
      <w:rFonts w:ascii="Arial" w:eastAsia="Calibri" w:hAnsi="Arial" w:cs="Arial"/>
      <w:sz w:val="24"/>
      <w:szCs w:val="24"/>
      <w:lang w:val="it-IT" w:bidi="ar-SA"/>
    </w:rPr>
  </w:style>
  <w:style w:type="character" w:customStyle="1" w:styleId="GasliniNormalCarattere">
    <w:name w:val="Gaslini_Normal Carattere"/>
    <w:rsid w:val="009F42A6"/>
    <w:rPr>
      <w:rFonts w:ascii="Calibri" w:hAnsi="Calibri" w:cs="Calibri"/>
      <w:color w:val="333333"/>
    </w:rPr>
  </w:style>
  <w:style w:type="character" w:customStyle="1" w:styleId="Punti">
    <w:name w:val="Punti"/>
    <w:rsid w:val="009F42A6"/>
    <w:rPr>
      <w:rFonts w:ascii="OpenSymbol" w:eastAsia="OpenSymbol" w:hAnsi="OpenSymbol" w:cs="OpenSymbol"/>
    </w:rPr>
  </w:style>
  <w:style w:type="paragraph" w:customStyle="1" w:styleId="Titolo50">
    <w:name w:val="Titolo5"/>
    <w:basedOn w:val="Titolo40"/>
    <w:next w:val="Corpotesto"/>
    <w:rsid w:val="009F42A6"/>
  </w:style>
  <w:style w:type="paragraph" w:customStyle="1" w:styleId="a">
    <w:basedOn w:val="Normale"/>
    <w:next w:val="Corpotesto"/>
    <w:uiPriority w:val="99"/>
    <w:rsid w:val="009F42A6"/>
    <w:pPr>
      <w:suppressAutoHyphens/>
      <w:spacing w:after="0"/>
    </w:pPr>
    <w:rPr>
      <w:rFonts w:ascii="Arial" w:eastAsia="Calibri" w:hAnsi="Arial"/>
      <w:sz w:val="24"/>
      <w:lang w:val="x-none" w:eastAsia="zh-CN"/>
    </w:rPr>
  </w:style>
  <w:style w:type="paragraph" w:styleId="Elenco">
    <w:name w:val="List"/>
    <w:basedOn w:val="Corpotesto"/>
    <w:rsid w:val="009F42A6"/>
    <w:pPr>
      <w:suppressAutoHyphens/>
    </w:pPr>
    <w:rPr>
      <w:rFonts w:ascii="Arial" w:eastAsia="Calibri" w:hAnsi="Arial" w:cs="Mangal"/>
      <w:b w:val="0"/>
      <w:bCs w:val="0"/>
      <w:lang w:eastAsia="zh-CN"/>
    </w:rPr>
  </w:style>
  <w:style w:type="paragraph" w:styleId="Didascalia">
    <w:name w:val="caption"/>
    <w:basedOn w:val="Normale"/>
    <w:next w:val="Normale"/>
    <w:qFormat/>
    <w:rsid w:val="0052236B"/>
    <w:pPr>
      <w:keepNext/>
      <w:spacing w:before="240"/>
      <w:ind w:firstLine="0"/>
    </w:pPr>
    <w:rPr>
      <w:b/>
      <w:bCs/>
      <w:sz w:val="18"/>
      <w:szCs w:val="20"/>
    </w:rPr>
  </w:style>
  <w:style w:type="paragraph" w:customStyle="1" w:styleId="Indice">
    <w:name w:val="Indice"/>
    <w:basedOn w:val="Normale"/>
    <w:rsid w:val="009F42A6"/>
    <w:pPr>
      <w:suppressLineNumbers/>
      <w:suppressAutoHyphens/>
      <w:spacing w:after="0"/>
    </w:pPr>
    <w:rPr>
      <w:rFonts w:ascii="Times New Roman" w:hAnsi="Times New Roman" w:cs="Mangal"/>
      <w:sz w:val="20"/>
      <w:szCs w:val="20"/>
      <w:lang w:eastAsia="zh-CN"/>
    </w:rPr>
  </w:style>
  <w:style w:type="paragraph" w:customStyle="1" w:styleId="Titolo10">
    <w:name w:val="Titolo1"/>
    <w:basedOn w:val="Normale"/>
    <w:next w:val="Corpotesto"/>
    <w:rsid w:val="009F42A6"/>
    <w:pPr>
      <w:suppressAutoHyphens/>
      <w:spacing w:after="0"/>
      <w:jc w:val="center"/>
    </w:pPr>
    <w:rPr>
      <w:rFonts w:ascii="Times New Roman" w:hAnsi="Times New Roman"/>
      <w:caps/>
      <w:sz w:val="28"/>
      <w:szCs w:val="20"/>
      <w:lang w:eastAsia="zh-CN"/>
    </w:rPr>
  </w:style>
  <w:style w:type="paragraph" w:customStyle="1" w:styleId="Titolo20">
    <w:name w:val="Titolo2"/>
    <w:basedOn w:val="Titolo10"/>
    <w:next w:val="Corpotesto"/>
    <w:rsid w:val="009F42A6"/>
    <w:rPr>
      <w:b/>
      <w:bCs/>
      <w:sz w:val="56"/>
      <w:szCs w:val="56"/>
    </w:rPr>
  </w:style>
  <w:style w:type="paragraph" w:customStyle="1" w:styleId="Titolo30">
    <w:name w:val="Titolo3"/>
    <w:basedOn w:val="Titolo20"/>
    <w:next w:val="Corpotesto"/>
    <w:rsid w:val="009F42A6"/>
  </w:style>
  <w:style w:type="paragraph" w:customStyle="1" w:styleId="Titolo40">
    <w:name w:val="Titolo4"/>
    <w:basedOn w:val="Titolo30"/>
    <w:next w:val="Corpotesto"/>
    <w:rsid w:val="009F42A6"/>
  </w:style>
  <w:style w:type="paragraph" w:customStyle="1" w:styleId="Puntoelenco1">
    <w:name w:val="Punto elenco1"/>
    <w:basedOn w:val="Normale"/>
    <w:rsid w:val="009F42A6"/>
    <w:pPr>
      <w:numPr>
        <w:numId w:val="1"/>
      </w:numPr>
      <w:suppressAutoHyphens/>
      <w:spacing w:after="0"/>
    </w:pPr>
    <w:rPr>
      <w:rFonts w:ascii="Times New Roman" w:hAnsi="Times New Roman"/>
      <w:sz w:val="20"/>
      <w:szCs w:val="20"/>
      <w:lang w:eastAsia="zh-CN"/>
    </w:rPr>
  </w:style>
  <w:style w:type="paragraph" w:customStyle="1" w:styleId="Corpodeltesto31">
    <w:name w:val="Corpo del testo 31"/>
    <w:basedOn w:val="Normale"/>
    <w:rsid w:val="009F42A6"/>
    <w:pPr>
      <w:suppressAutoHyphens/>
    </w:pPr>
    <w:rPr>
      <w:rFonts w:ascii="Times New Roman" w:hAnsi="Times New Roman"/>
      <w:sz w:val="16"/>
      <w:szCs w:val="16"/>
      <w:lang w:eastAsia="zh-CN"/>
    </w:rPr>
  </w:style>
  <w:style w:type="paragraph" w:customStyle="1" w:styleId="Corpodeltesto21">
    <w:name w:val="Corpo del testo 21"/>
    <w:basedOn w:val="Normale"/>
    <w:rsid w:val="009F42A6"/>
    <w:pPr>
      <w:suppressAutoHyphens/>
      <w:spacing w:line="480" w:lineRule="auto"/>
    </w:pPr>
    <w:rPr>
      <w:rFonts w:ascii="Times New Roman" w:hAnsi="Times New Roman"/>
      <w:sz w:val="20"/>
      <w:szCs w:val="20"/>
      <w:lang w:eastAsia="zh-CN"/>
    </w:rPr>
  </w:style>
  <w:style w:type="paragraph" w:customStyle="1" w:styleId="GasliniNormal">
    <w:name w:val="Gaslini_Normal"/>
    <w:basedOn w:val="Normale"/>
    <w:rsid w:val="009F42A6"/>
    <w:pPr>
      <w:suppressAutoHyphens/>
      <w:spacing w:after="0"/>
    </w:pPr>
    <w:rPr>
      <w:rFonts w:ascii="Calibri" w:hAnsi="Calibri" w:cs="Calibri"/>
      <w:color w:val="333333"/>
      <w:sz w:val="20"/>
      <w:szCs w:val="20"/>
      <w:lang w:val="x-none" w:eastAsia="zh-CN"/>
    </w:rPr>
  </w:style>
  <w:style w:type="paragraph" w:customStyle="1" w:styleId="Contenutotabella">
    <w:name w:val="Contenuto tabella"/>
    <w:basedOn w:val="Normale"/>
    <w:rsid w:val="009F42A6"/>
    <w:pPr>
      <w:suppressLineNumbers/>
      <w:suppressAutoHyphens/>
      <w:spacing w:after="0"/>
    </w:pPr>
    <w:rPr>
      <w:rFonts w:ascii="Times New Roman" w:hAnsi="Times New Roman"/>
      <w:sz w:val="20"/>
      <w:szCs w:val="20"/>
      <w:lang w:eastAsia="zh-CN"/>
    </w:rPr>
  </w:style>
  <w:style w:type="paragraph" w:customStyle="1" w:styleId="Titolotabella">
    <w:name w:val="Titolo tabella"/>
    <w:basedOn w:val="Contenutotabella"/>
    <w:rsid w:val="009F42A6"/>
    <w:pPr>
      <w:jc w:val="center"/>
    </w:pPr>
    <w:rPr>
      <w:b/>
      <w:bCs/>
    </w:rPr>
  </w:style>
  <w:style w:type="paragraph" w:customStyle="1" w:styleId="Quotations">
    <w:name w:val="Quotations"/>
    <w:basedOn w:val="Normale"/>
    <w:rsid w:val="009F42A6"/>
    <w:pPr>
      <w:suppressAutoHyphens/>
      <w:spacing w:after="283"/>
      <w:ind w:left="567" w:right="567"/>
    </w:pPr>
    <w:rPr>
      <w:rFonts w:ascii="Times New Roman" w:hAnsi="Times New Roman"/>
      <w:sz w:val="20"/>
      <w:szCs w:val="20"/>
      <w:lang w:eastAsia="zh-CN"/>
    </w:rPr>
  </w:style>
  <w:style w:type="paragraph" w:customStyle="1" w:styleId="Paragrafoelenco1">
    <w:name w:val="Paragrafo elenco1"/>
    <w:basedOn w:val="Normale"/>
    <w:rsid w:val="009F42A6"/>
    <w:pPr>
      <w:suppressAutoHyphens/>
      <w:ind w:left="720"/>
      <w:contextualSpacing/>
    </w:pPr>
    <w:rPr>
      <w:rFonts w:ascii="Times New Roman" w:hAnsi="Times New Roman"/>
      <w:color w:val="00000A"/>
      <w:lang w:eastAsia="zh-CN"/>
    </w:rPr>
  </w:style>
  <w:style w:type="paragraph" w:customStyle="1" w:styleId="Contenutocornice">
    <w:name w:val="Contenuto cornice"/>
    <w:basedOn w:val="Normale"/>
    <w:rsid w:val="009F42A6"/>
    <w:pPr>
      <w:suppressAutoHyphens/>
      <w:spacing w:after="0"/>
    </w:pPr>
    <w:rPr>
      <w:rFonts w:ascii="Times New Roman" w:hAnsi="Times New Roman"/>
      <w:sz w:val="20"/>
      <w:szCs w:val="20"/>
      <w:lang w:eastAsia="zh-CN"/>
    </w:rPr>
  </w:style>
  <w:style w:type="numbering" w:customStyle="1" w:styleId="Nessunelenco11">
    <w:name w:val="Nessun elenco11"/>
    <w:next w:val="Nessunelenco"/>
    <w:uiPriority w:val="99"/>
    <w:semiHidden/>
    <w:unhideWhenUsed/>
    <w:rsid w:val="009F42A6"/>
  </w:style>
  <w:style w:type="character" w:customStyle="1" w:styleId="Corpodeltesto3Carattere1">
    <w:name w:val="Corpo del testo 3 Carattere1"/>
    <w:uiPriority w:val="99"/>
    <w:semiHidden/>
    <w:rsid w:val="009F42A6"/>
    <w:rPr>
      <w:sz w:val="16"/>
      <w:szCs w:val="16"/>
      <w:lang w:eastAsia="zh-CN"/>
    </w:rPr>
  </w:style>
  <w:style w:type="numbering" w:customStyle="1" w:styleId="Nessunelenco21">
    <w:name w:val="Nessun elenco21"/>
    <w:next w:val="Nessunelenco"/>
    <w:uiPriority w:val="99"/>
    <w:semiHidden/>
    <w:unhideWhenUsed/>
    <w:rsid w:val="009F42A6"/>
  </w:style>
  <w:style w:type="character" w:styleId="Enfasicorsivo">
    <w:name w:val="Emphasis"/>
    <w:uiPriority w:val="20"/>
    <w:qFormat/>
    <w:rsid w:val="009F42A6"/>
    <w:rPr>
      <w:b/>
      <w:bCs/>
      <w:i w:val="0"/>
      <w:iCs w:val="0"/>
    </w:rPr>
  </w:style>
  <w:style w:type="character" w:customStyle="1" w:styleId="st1">
    <w:name w:val="st1"/>
    <w:rsid w:val="009F42A6"/>
  </w:style>
  <w:style w:type="paragraph" w:customStyle="1" w:styleId="corpotesto0">
    <w:name w:val="corpo testo"/>
    <w:basedOn w:val="Normale"/>
    <w:rsid w:val="009F42A6"/>
    <w:pPr>
      <w:suppressAutoHyphens/>
      <w:spacing w:after="0"/>
      <w:ind w:firstLine="709"/>
    </w:pPr>
    <w:rPr>
      <w:rFonts w:ascii="Times New Roman" w:hAnsi="Times New Roman"/>
      <w:sz w:val="24"/>
      <w:szCs w:val="20"/>
      <w:lang w:eastAsia="zh-CN"/>
    </w:rPr>
  </w:style>
  <w:style w:type="numbering" w:customStyle="1" w:styleId="Nessunelenco3">
    <w:name w:val="Nessun elenco3"/>
    <w:next w:val="Nessunelenco"/>
    <w:uiPriority w:val="99"/>
    <w:semiHidden/>
    <w:unhideWhenUsed/>
    <w:rsid w:val="009F42A6"/>
  </w:style>
  <w:style w:type="numbering" w:customStyle="1" w:styleId="Nessunelenco12">
    <w:name w:val="Nessun elenco12"/>
    <w:next w:val="Nessunelenco"/>
    <w:uiPriority w:val="99"/>
    <w:semiHidden/>
    <w:unhideWhenUsed/>
    <w:rsid w:val="009F42A6"/>
  </w:style>
  <w:style w:type="numbering" w:customStyle="1" w:styleId="Nessunelenco22">
    <w:name w:val="Nessun elenco22"/>
    <w:next w:val="Nessunelenco"/>
    <w:uiPriority w:val="99"/>
    <w:semiHidden/>
    <w:unhideWhenUsed/>
    <w:rsid w:val="009F42A6"/>
  </w:style>
  <w:style w:type="character" w:styleId="Collegamentovisitato">
    <w:name w:val="FollowedHyperlink"/>
    <w:semiHidden/>
    <w:rsid w:val="0052236B"/>
    <w:rPr>
      <w:color w:val="800080"/>
      <w:u w:val="single"/>
    </w:rPr>
  </w:style>
  <w:style w:type="paragraph" w:customStyle="1" w:styleId="Copertina">
    <w:name w:val="Copertina"/>
    <w:basedOn w:val="Normale"/>
    <w:next w:val="Normale"/>
    <w:rsid w:val="0052236B"/>
    <w:pPr>
      <w:spacing w:after="0"/>
      <w:ind w:firstLine="0"/>
      <w:jc w:val="center"/>
    </w:pPr>
    <w:rPr>
      <w:b/>
      <w:sz w:val="48"/>
      <w:szCs w:val="40"/>
    </w:rPr>
  </w:style>
  <w:style w:type="paragraph" w:customStyle="1" w:styleId="CopertinaA">
    <w:name w:val="CopertinaA"/>
    <w:basedOn w:val="Copertina"/>
    <w:rsid w:val="0052236B"/>
    <w:pPr>
      <w:ind w:right="1134"/>
    </w:pPr>
    <w:rPr>
      <w:lang w:eastAsia="en-US"/>
    </w:rPr>
  </w:style>
  <w:style w:type="paragraph" w:customStyle="1" w:styleId="Descrizione">
    <w:name w:val="Descrizione"/>
    <w:basedOn w:val="Normale"/>
    <w:next w:val="Normale"/>
    <w:qFormat/>
    <w:rsid w:val="0052236B"/>
    <w:pPr>
      <w:spacing w:after="240"/>
      <w:ind w:firstLine="0"/>
      <w:jc w:val="left"/>
    </w:pPr>
    <w:rPr>
      <w:i/>
      <w:sz w:val="18"/>
      <w:szCs w:val="18"/>
    </w:rPr>
  </w:style>
  <w:style w:type="paragraph" w:customStyle="1" w:styleId="Figura">
    <w:name w:val="Figura"/>
    <w:basedOn w:val="Normale"/>
    <w:next w:val="Descrizione"/>
    <w:rsid w:val="0052236B"/>
    <w:pPr>
      <w:keepNext/>
      <w:ind w:firstLine="0"/>
      <w:jc w:val="center"/>
    </w:pPr>
    <w:rPr>
      <w:rFonts w:cs="Arial"/>
    </w:rPr>
  </w:style>
  <w:style w:type="paragraph" w:customStyle="1" w:styleId="inbreve">
    <w:name w:val="inbreve"/>
    <w:basedOn w:val="Normale"/>
    <w:rsid w:val="0052236B"/>
    <w:pPr>
      <w:pBdr>
        <w:top w:val="single" w:sz="4" w:space="15" w:color="C0C0C0"/>
        <w:left w:val="single" w:sz="4" w:space="30" w:color="C0C0C0"/>
        <w:bottom w:val="single" w:sz="4" w:space="15" w:color="000000"/>
        <w:right w:val="single" w:sz="4" w:space="30" w:color="000000"/>
      </w:pBdr>
      <w:shd w:val="clear" w:color="auto" w:fill="CCECFF"/>
      <w:ind w:left="567" w:right="567"/>
    </w:pPr>
    <w:rPr>
      <w:i/>
    </w:rPr>
  </w:style>
  <w:style w:type="paragraph" w:customStyle="1" w:styleId="Inevidenza">
    <w:name w:val="Inevidenza"/>
    <w:basedOn w:val="inbreve"/>
    <w:rsid w:val="0052236B"/>
    <w:pPr>
      <w:pBdr>
        <w:top w:val="none" w:sz="0" w:space="0" w:color="auto"/>
        <w:left w:val="single" w:sz="2" w:space="30" w:color="B0CFEE"/>
        <w:bottom w:val="none" w:sz="0" w:space="0" w:color="auto"/>
        <w:right w:val="single" w:sz="2" w:space="30" w:color="B0CFEE"/>
      </w:pBdr>
      <w:shd w:val="clear" w:color="auto" w:fill="B0CFEE"/>
    </w:pPr>
    <w:rPr>
      <w:color w:val="0F0F0F"/>
    </w:rPr>
  </w:style>
  <w:style w:type="paragraph" w:customStyle="1" w:styleId="Intestazionedispari">
    <w:name w:val="Intestazione dispari"/>
    <w:basedOn w:val="Normale"/>
    <w:next w:val="Normale"/>
    <w:rsid w:val="0052236B"/>
    <w:pPr>
      <w:pBdr>
        <w:bottom w:val="single" w:sz="2" w:space="1" w:color="4F81BD"/>
      </w:pBdr>
      <w:jc w:val="right"/>
    </w:pPr>
    <w:rPr>
      <w:i/>
      <w:iCs/>
      <w:smallCaps/>
      <w:color w:val="4F81BD"/>
      <w:sz w:val="16"/>
    </w:rPr>
  </w:style>
  <w:style w:type="paragraph" w:customStyle="1" w:styleId="Intestazionepari">
    <w:name w:val="Intestazione pari"/>
    <w:basedOn w:val="Normale"/>
    <w:rsid w:val="0052236B"/>
    <w:pPr>
      <w:pBdr>
        <w:bottom w:val="single" w:sz="2" w:space="1" w:color="4F81BD"/>
      </w:pBdr>
      <w:ind w:firstLine="0"/>
    </w:pPr>
    <w:rPr>
      <w:i/>
      <w:iCs/>
      <w:smallCaps/>
      <w:color w:val="4F81BD"/>
      <w:sz w:val="16"/>
    </w:rPr>
  </w:style>
  <w:style w:type="paragraph" w:customStyle="1" w:styleId="Introduzione">
    <w:name w:val="Introduzione"/>
    <w:basedOn w:val="Normale"/>
    <w:rsid w:val="0052236B"/>
    <w:pPr>
      <w:spacing w:before="100" w:beforeAutospacing="1" w:after="100" w:afterAutospacing="1"/>
    </w:pPr>
    <w:rPr>
      <w:i/>
      <w:iCs/>
    </w:rPr>
  </w:style>
  <w:style w:type="paragraph" w:customStyle="1" w:styleId="Paragrafetti">
    <w:name w:val="Paragrafetti"/>
    <w:basedOn w:val="Normale"/>
    <w:rsid w:val="0052236B"/>
    <w:pPr>
      <w:spacing w:after="0"/>
      <w:ind w:firstLine="0"/>
      <w:jc w:val="left"/>
    </w:pPr>
    <w:rPr>
      <w:rFonts w:cs="Arial"/>
      <w:i/>
      <w:color w:val="808080"/>
      <w:sz w:val="20"/>
      <w:szCs w:val="20"/>
    </w:rPr>
  </w:style>
  <w:style w:type="paragraph" w:customStyle="1" w:styleId="piedepaginadispari">
    <w:name w:val="piedepaginadispari"/>
    <w:basedOn w:val="Normale"/>
    <w:next w:val="Normale"/>
    <w:rsid w:val="0052236B"/>
    <w:pPr>
      <w:pBdr>
        <w:top w:val="single" w:sz="2" w:space="1" w:color="4F81BD"/>
      </w:pBdr>
      <w:ind w:firstLine="0"/>
      <w:jc w:val="right"/>
    </w:pPr>
    <w:rPr>
      <w:i/>
      <w:noProof/>
      <w:color w:val="4F81BD"/>
      <w:sz w:val="18"/>
    </w:rPr>
  </w:style>
  <w:style w:type="paragraph" w:customStyle="1" w:styleId="Piedepaginapari">
    <w:name w:val="Piedepaginapari"/>
    <w:basedOn w:val="Normale"/>
    <w:next w:val="Normale"/>
    <w:rsid w:val="0052236B"/>
    <w:pPr>
      <w:pBdr>
        <w:top w:val="single" w:sz="2" w:space="1" w:color="5095DA"/>
      </w:pBdr>
      <w:ind w:firstLine="0"/>
      <w:jc w:val="left"/>
    </w:pPr>
    <w:rPr>
      <w:i/>
      <w:noProof/>
      <w:color w:val="457FAF"/>
      <w:sz w:val="18"/>
    </w:rPr>
  </w:style>
  <w:style w:type="paragraph" w:customStyle="1" w:styleId="PuntoElencoLettere">
    <w:name w:val="PuntoElencoLettere"/>
    <w:basedOn w:val="Normale"/>
    <w:rsid w:val="0052236B"/>
    <w:pPr>
      <w:numPr>
        <w:numId w:val="39"/>
      </w:numPr>
      <w:tabs>
        <w:tab w:val="left" w:pos="567"/>
      </w:tabs>
    </w:pPr>
  </w:style>
  <w:style w:type="paragraph" w:customStyle="1" w:styleId="PuntoElencoLettereB">
    <w:name w:val="PuntoElencoLettereB"/>
    <w:basedOn w:val="Inevidenza"/>
    <w:rsid w:val="0052236B"/>
    <w:pPr>
      <w:numPr>
        <w:numId w:val="40"/>
      </w:numPr>
      <w:tabs>
        <w:tab w:val="left" w:pos="1134"/>
      </w:tabs>
      <w:spacing w:after="0"/>
    </w:pPr>
    <w:rPr>
      <w:bCs/>
    </w:rPr>
  </w:style>
  <w:style w:type="paragraph" w:customStyle="1" w:styleId="PuntoElencoNumerato">
    <w:name w:val="PuntoElencoNumerato"/>
    <w:basedOn w:val="Normale"/>
    <w:rsid w:val="0052236B"/>
    <w:pPr>
      <w:numPr>
        <w:numId w:val="41"/>
      </w:numPr>
      <w:tabs>
        <w:tab w:val="left" w:pos="567"/>
      </w:tabs>
    </w:pPr>
  </w:style>
  <w:style w:type="paragraph" w:customStyle="1" w:styleId="PuntoElencoNumeratoB">
    <w:name w:val="PuntoElencoNumeratoB"/>
    <w:basedOn w:val="Inevidenza"/>
    <w:rsid w:val="0052236B"/>
    <w:pPr>
      <w:numPr>
        <w:numId w:val="42"/>
      </w:numPr>
      <w:pBdr>
        <w:top w:val="single" w:sz="2" w:space="0" w:color="B0CFEE"/>
        <w:left w:val="single" w:sz="2" w:space="31" w:color="B0CFEE"/>
      </w:pBdr>
      <w:tabs>
        <w:tab w:val="left" w:pos="567"/>
      </w:tabs>
      <w:spacing w:after="0"/>
    </w:pPr>
  </w:style>
  <w:style w:type="paragraph" w:customStyle="1" w:styleId="PuntoElencoPallino">
    <w:name w:val="PuntoElencoPallino"/>
    <w:basedOn w:val="Normale"/>
    <w:rsid w:val="0052236B"/>
    <w:pPr>
      <w:numPr>
        <w:numId w:val="43"/>
      </w:numPr>
      <w:tabs>
        <w:tab w:val="left" w:pos="567"/>
      </w:tabs>
    </w:pPr>
  </w:style>
  <w:style w:type="paragraph" w:customStyle="1" w:styleId="PuntoElencoPallinoB">
    <w:name w:val="PuntoElencoPallinoB"/>
    <w:basedOn w:val="Inevidenza"/>
    <w:rsid w:val="0052236B"/>
    <w:pPr>
      <w:numPr>
        <w:numId w:val="44"/>
      </w:numPr>
      <w:tabs>
        <w:tab w:val="left" w:pos="567"/>
      </w:tabs>
      <w:spacing w:after="0"/>
    </w:pPr>
  </w:style>
  <w:style w:type="paragraph" w:customStyle="1" w:styleId="SottoTitCopertina">
    <w:name w:val="SottoTitCopertina"/>
    <w:basedOn w:val="Normale"/>
    <w:rsid w:val="0052236B"/>
    <w:pPr>
      <w:spacing w:before="120" w:after="0"/>
      <w:ind w:firstLine="0"/>
      <w:jc w:val="center"/>
    </w:pPr>
    <w:rPr>
      <w:b/>
      <w:sz w:val="32"/>
      <w:szCs w:val="40"/>
    </w:rPr>
  </w:style>
  <w:style w:type="numbering" w:customStyle="1" w:styleId="StrutturaTitoli">
    <w:name w:val="StrutturaTitoli"/>
    <w:uiPriority w:val="99"/>
    <w:rsid w:val="0052236B"/>
    <w:pPr>
      <w:numPr>
        <w:numId w:val="45"/>
      </w:numPr>
    </w:pPr>
  </w:style>
  <w:style w:type="paragraph" w:customStyle="1" w:styleId="Tabella">
    <w:name w:val="Tabella"/>
    <w:basedOn w:val="Normale"/>
    <w:rsid w:val="0052236B"/>
    <w:pPr>
      <w:spacing w:after="0"/>
      <w:ind w:firstLine="0"/>
      <w:jc w:val="left"/>
    </w:pPr>
    <w:rPr>
      <w:sz w:val="16"/>
    </w:rPr>
  </w:style>
  <w:style w:type="paragraph" w:customStyle="1" w:styleId="Titoletto">
    <w:name w:val="Titoletto"/>
    <w:basedOn w:val="Normale"/>
    <w:rsid w:val="0052236B"/>
    <w:pPr>
      <w:keepNext/>
    </w:pPr>
    <w:rPr>
      <w:b/>
      <w:bCs/>
      <w:sz w:val="28"/>
    </w:rPr>
  </w:style>
  <w:style w:type="paragraph" w:customStyle="1" w:styleId="TitoloInEvidenza">
    <w:name w:val="TitoloInEvidenza"/>
    <w:basedOn w:val="Inevidenza"/>
    <w:next w:val="Inevidenza"/>
    <w:qFormat/>
    <w:rsid w:val="0052236B"/>
    <w:pPr>
      <w:spacing w:after="100" w:afterAutospacing="1"/>
    </w:pPr>
    <w:rPr>
      <w:b/>
      <w:i w:val="0"/>
      <w:sz w:val="24"/>
    </w:rPr>
  </w:style>
  <w:style w:type="paragraph" w:customStyle="1" w:styleId="Rientrocorpodeltesto32">
    <w:name w:val="Rientro corpo del testo 32"/>
    <w:basedOn w:val="Normale"/>
    <w:rsid w:val="00AE3EA6"/>
    <w:pPr>
      <w:tabs>
        <w:tab w:val="left" w:pos="0"/>
      </w:tabs>
      <w:suppressAutoHyphens/>
      <w:spacing w:before="60" w:after="60"/>
      <w:ind w:right="818" w:firstLine="720"/>
    </w:pPr>
    <w:rPr>
      <w:rFonts w:ascii="Times New Roman" w:hAnsi="Times New Roman"/>
      <w:lang w:eastAsia="ar-SA"/>
    </w:rPr>
  </w:style>
  <w:style w:type="character" w:customStyle="1" w:styleId="fontstyle01">
    <w:name w:val="fontstyle01"/>
    <w:rsid w:val="0039452E"/>
    <w:rPr>
      <w:rFonts w:ascii="Trebuchet MS" w:hAnsi="Trebuchet MS" w:hint="default"/>
      <w:b/>
      <w:bCs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39452E"/>
    <w:rPr>
      <w:rFonts w:ascii="Frutiger LT 45 Light" w:hAnsi="Frutiger LT 45 Light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fontstyle31">
    <w:name w:val="fontstyle31"/>
    <w:rsid w:val="0039452E"/>
    <w:rPr>
      <w:rFonts w:ascii="Trebuchet MS" w:hAnsi="Trebuchet MS" w:hint="default"/>
      <w:b w:val="0"/>
      <w:bCs w:val="0"/>
      <w:i/>
      <w:iCs/>
      <w:color w:val="000000"/>
      <w:sz w:val="18"/>
      <w:szCs w:val="18"/>
    </w:rPr>
  </w:style>
  <w:style w:type="character" w:customStyle="1" w:styleId="fontstyle41">
    <w:name w:val="fontstyle41"/>
    <w:rsid w:val="0018075D"/>
    <w:rPr>
      <w:rFonts w:ascii="Trebuchet MS" w:hAnsi="Trebuchet M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172BFD"/>
    <w:rPr>
      <w:rFonts w:ascii="Trebuchet MS" w:hAnsi="Trebuchet MS" w:hint="default"/>
      <w:b w:val="0"/>
      <w:bCs w:val="0"/>
      <w:i/>
      <w:iCs/>
      <w:color w:val="000000"/>
      <w:sz w:val="18"/>
      <w:szCs w:val="18"/>
    </w:rPr>
  </w:style>
  <w:style w:type="character" w:styleId="Menzionenonrisolta">
    <w:name w:val="Unresolved Mention"/>
    <w:uiPriority w:val="99"/>
    <w:semiHidden/>
    <w:unhideWhenUsed/>
    <w:rsid w:val="00D93A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55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64420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02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2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0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3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0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Prev.Comp.@Esercizi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v.Comp.@Esercizi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ev.Comp.@Esercizio" TargetMode="External"/><Relationship Id="rId4" Type="http://schemas.openxmlformats.org/officeDocument/2006/relationships/styles" Target="styles.xml"/><Relationship Id="rId9" Type="http://schemas.openxmlformats.org/officeDocument/2006/relationships/hyperlink" Target="mailto:Prev.Comp.@Esercizi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1A7E02-0641-4937-9445-11F616A58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Vademecum per la revisione amministrativo-contabile negli Enti Pubblici</vt:lpstr>
    </vt:vector>
  </TitlesOfParts>
  <Company>Ministero Economia e Finanze</Company>
  <LinksUpToDate>false</LinksUpToDate>
  <CharactersWithSpaces>21021</CharactersWithSpaces>
  <SharedDoc>false</SharedDoc>
  <HLinks>
    <vt:vector size="24" baseType="variant">
      <vt:variant>
        <vt:i4>458871</vt:i4>
      </vt:variant>
      <vt:variant>
        <vt:i4>9</vt:i4>
      </vt:variant>
      <vt:variant>
        <vt:i4>0</vt:i4>
      </vt:variant>
      <vt:variant>
        <vt:i4>5</vt:i4>
      </vt:variant>
      <vt:variant>
        <vt:lpwstr>mailto:Prev.Comp.@Esercizio</vt:lpwstr>
      </vt:variant>
      <vt:variant>
        <vt:lpwstr/>
      </vt:variant>
      <vt:variant>
        <vt:i4>458871</vt:i4>
      </vt:variant>
      <vt:variant>
        <vt:i4>6</vt:i4>
      </vt:variant>
      <vt:variant>
        <vt:i4>0</vt:i4>
      </vt:variant>
      <vt:variant>
        <vt:i4>5</vt:i4>
      </vt:variant>
      <vt:variant>
        <vt:lpwstr>mailto:Prev.Comp.@Esercizio</vt:lpwstr>
      </vt:variant>
      <vt:variant>
        <vt:lpwstr/>
      </vt:variant>
      <vt:variant>
        <vt:i4>458871</vt:i4>
      </vt:variant>
      <vt:variant>
        <vt:i4>3</vt:i4>
      </vt:variant>
      <vt:variant>
        <vt:i4>0</vt:i4>
      </vt:variant>
      <vt:variant>
        <vt:i4>5</vt:i4>
      </vt:variant>
      <vt:variant>
        <vt:lpwstr>mailto:Prev.Comp.@Esercizio</vt:lpwstr>
      </vt:variant>
      <vt:variant>
        <vt:lpwstr/>
      </vt:variant>
      <vt:variant>
        <vt:i4>458871</vt:i4>
      </vt:variant>
      <vt:variant>
        <vt:i4>0</vt:i4>
      </vt:variant>
      <vt:variant>
        <vt:i4>0</vt:i4>
      </vt:variant>
      <vt:variant>
        <vt:i4>5</vt:i4>
      </vt:variant>
      <vt:variant>
        <vt:lpwstr>mailto:Prev.Comp.@Esercizio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Vademecum per la revisione amministrativo-contabile negli Enti Pubblici</dc:title>
  <dc:subject/>
  <dc:creator>Ispettorato Generale di Finanza</dc:creator>
  <cp:keywords/>
  <cp:lastModifiedBy>GHETTINI MARINA</cp:lastModifiedBy>
  <cp:revision>2</cp:revision>
  <cp:lastPrinted>2017-05-04T15:24:00Z</cp:lastPrinted>
  <dcterms:created xsi:type="dcterms:W3CDTF">2024-07-10T13:51:00Z</dcterms:created>
  <dcterms:modified xsi:type="dcterms:W3CDTF">2024-07-10T13:51:00Z</dcterms:modified>
</cp:coreProperties>
</file>